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4DC57A" w14:textId="65900CD7" w:rsidR="00602765" w:rsidRPr="00C068E8" w:rsidRDefault="008F5334" w:rsidP="00F32C39">
      <w:pPr>
        <w:spacing w:before="180"/>
        <w:jc w:val="center"/>
        <w:rPr>
          <w:rFonts w:asciiTheme="minorHAnsi" w:hAnsiTheme="minorHAnsi" w:cstheme="minorHAnsi"/>
          <w:b/>
          <w:sz w:val="24"/>
          <w:szCs w:val="24"/>
        </w:rPr>
      </w:pPr>
      <w:bookmarkStart w:id="0" w:name="_Hlk106189044"/>
      <w:r w:rsidRPr="00C068E8">
        <w:rPr>
          <w:rFonts w:asciiTheme="minorHAnsi" w:hAnsiTheme="minorHAnsi" w:cstheme="minorHAnsi"/>
          <w:b/>
          <w:sz w:val="24"/>
          <w:szCs w:val="24"/>
        </w:rPr>
        <w:t>Formularz ofertow</w:t>
      </w:r>
      <w:bookmarkEnd w:id="0"/>
      <w:r w:rsidR="0006410E" w:rsidRPr="00C068E8">
        <w:rPr>
          <w:rFonts w:asciiTheme="minorHAnsi" w:hAnsiTheme="minorHAnsi" w:cstheme="minorHAnsi"/>
          <w:b/>
          <w:sz w:val="24"/>
          <w:szCs w:val="24"/>
        </w:rPr>
        <w:t>y – część B</w:t>
      </w:r>
    </w:p>
    <w:p w14:paraId="6A3BBDE3" w14:textId="77777777" w:rsidR="002D51AD" w:rsidRPr="00546D29" w:rsidRDefault="002D51AD" w:rsidP="002D51AD">
      <w:pPr>
        <w:jc w:val="center"/>
        <w:rPr>
          <w:rFonts w:asciiTheme="minorHAnsi" w:hAnsiTheme="minorHAnsi" w:cstheme="minorHAnsi"/>
        </w:rPr>
      </w:pPr>
    </w:p>
    <w:p w14:paraId="559DF647" w14:textId="4661862F" w:rsidR="00E60E5D" w:rsidRPr="00C068E8" w:rsidRDefault="00602765" w:rsidP="00546D29">
      <w:pPr>
        <w:spacing w:after="4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068E8">
        <w:rPr>
          <w:rFonts w:asciiTheme="minorHAnsi" w:hAnsiTheme="minorHAnsi" w:cstheme="minorHAnsi"/>
          <w:sz w:val="22"/>
          <w:szCs w:val="22"/>
        </w:rPr>
        <w:t>w postępowaniu o udzielenie zamówienia publicznego</w:t>
      </w:r>
      <w:r w:rsidR="00C068E8" w:rsidRPr="00C068E8">
        <w:rPr>
          <w:rFonts w:asciiTheme="minorHAnsi" w:hAnsiTheme="minorHAnsi" w:cstheme="minorHAnsi"/>
          <w:sz w:val="22"/>
          <w:szCs w:val="22"/>
        </w:rPr>
        <w:t>, którego przedmiotem jest:</w:t>
      </w:r>
    </w:p>
    <w:p w14:paraId="22F4320B" w14:textId="02FC1944" w:rsidR="007C713F" w:rsidRPr="00C068E8" w:rsidRDefault="00686758" w:rsidP="00686758">
      <w:pPr>
        <w:suppressAutoHyphens w:val="0"/>
        <w:autoSpaceDE w:val="0"/>
        <w:autoSpaceDN w:val="0"/>
        <w:adjustRightInd w:val="0"/>
        <w:jc w:val="center"/>
        <w:rPr>
          <w:sz w:val="22"/>
          <w:szCs w:val="22"/>
        </w:rPr>
      </w:pPr>
      <w:bookmarkStart w:id="1" w:name="_Hlk167790722"/>
      <w:r w:rsidRPr="00686758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Wykonanie modernizacja ewidencji gruntów i budynków Miasta Kielce</w:t>
      </w:r>
      <w:bookmarkEnd w:id="1"/>
    </w:p>
    <w:p w14:paraId="1F9725A4" w14:textId="77777777" w:rsidR="00C068E8" w:rsidRPr="00546D29" w:rsidRDefault="00C068E8" w:rsidP="004E5D8C">
      <w:pPr>
        <w:pStyle w:val="Bezodstpw"/>
        <w:jc w:val="both"/>
      </w:pPr>
    </w:p>
    <w:p w14:paraId="3FF96C27" w14:textId="77777777" w:rsidR="004E5D8C" w:rsidRPr="00546D29" w:rsidRDefault="004E5D8C" w:rsidP="004E5D8C">
      <w:pPr>
        <w:pStyle w:val="Bezodstpw"/>
        <w:jc w:val="both"/>
      </w:pPr>
    </w:p>
    <w:p w14:paraId="06AE3D57" w14:textId="77777777" w:rsidR="00A418CC" w:rsidRPr="00A418CC" w:rsidRDefault="00A418CC" w:rsidP="00F32C39">
      <w:pPr>
        <w:suppressAutoHyphens w:val="0"/>
        <w:spacing w:after="120"/>
        <w:ind w:right="40"/>
        <w:jc w:val="both"/>
        <w:rPr>
          <w:rFonts w:ascii="Calibri" w:hAnsi="Calibri" w:cs="Calibri"/>
          <w:sz w:val="22"/>
          <w:szCs w:val="22"/>
          <w:lang w:val="x-none" w:eastAsia="pl-PL"/>
        </w:rPr>
      </w:pPr>
      <w:r w:rsidRPr="00A418CC">
        <w:rPr>
          <w:rFonts w:ascii="Calibri" w:hAnsi="Calibri" w:cs="Calibri"/>
          <w:sz w:val="22"/>
          <w:szCs w:val="22"/>
          <w:lang w:val="x-none" w:eastAsia="pl-PL"/>
        </w:rPr>
        <w:t>Ja /My podpis</w:t>
      </w:r>
      <w:r w:rsidRPr="00A418CC">
        <w:rPr>
          <w:rFonts w:ascii="Calibri" w:hAnsi="Calibri" w:cs="Calibri"/>
          <w:sz w:val="22"/>
          <w:szCs w:val="22"/>
          <w:lang w:eastAsia="pl-PL"/>
        </w:rPr>
        <w:t>ujący niniejszy dokument:</w:t>
      </w:r>
      <w:r w:rsidRPr="00A418CC">
        <w:rPr>
          <w:rFonts w:ascii="Calibri" w:hAnsi="Calibri" w:cs="Calibri"/>
          <w:sz w:val="22"/>
          <w:szCs w:val="22"/>
          <w:lang w:val="x-none" w:eastAsia="pl-PL"/>
        </w:rPr>
        <w:t xml:space="preserve"> </w:t>
      </w:r>
    </w:p>
    <w:p w14:paraId="6573EE3F" w14:textId="71DDEB92" w:rsidR="00A418CC" w:rsidRPr="00A418CC" w:rsidRDefault="00A418CC" w:rsidP="00A418CC">
      <w:pPr>
        <w:suppressAutoHyphens w:val="0"/>
        <w:ind w:right="40"/>
        <w:jc w:val="center"/>
        <w:rPr>
          <w:rFonts w:ascii="Calibri" w:eastAsia="SimSun" w:hAnsi="Calibri" w:cs="Calibri"/>
          <w:i/>
          <w:sz w:val="22"/>
          <w:szCs w:val="22"/>
          <w:lang w:val="x-none" w:eastAsia="pl-PL"/>
        </w:rPr>
      </w:pPr>
      <w:r w:rsidRPr="00A418CC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.................................................................................................................</w:t>
      </w:r>
      <w:r w:rsidR="00D93AB3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......</w:t>
      </w:r>
      <w:r w:rsidRPr="00A418CC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.................................................</w:t>
      </w:r>
    </w:p>
    <w:p w14:paraId="2B87D735" w14:textId="77777777" w:rsidR="00A418CC" w:rsidRPr="00A418CC" w:rsidRDefault="00A418CC" w:rsidP="00A418CC">
      <w:pPr>
        <w:suppressAutoHyphens w:val="0"/>
        <w:ind w:right="40"/>
        <w:jc w:val="center"/>
        <w:rPr>
          <w:rFonts w:ascii="Calibri" w:hAnsi="Calibri" w:cs="Calibri"/>
          <w:sz w:val="18"/>
          <w:szCs w:val="18"/>
          <w:lang w:val="x-none" w:eastAsia="pl-PL"/>
        </w:rPr>
      </w:pPr>
      <w:r w:rsidRPr="00A418CC">
        <w:rPr>
          <w:rFonts w:ascii="Calibri" w:eastAsia="SimSun" w:hAnsi="Calibri" w:cs="Calibri"/>
          <w:i/>
          <w:sz w:val="18"/>
          <w:szCs w:val="18"/>
          <w:lang w:val="x-none" w:eastAsia="pl-PL"/>
        </w:rPr>
        <w:t>(imię i nazwisko)</w:t>
      </w:r>
    </w:p>
    <w:p w14:paraId="63FE481C" w14:textId="4812BBFF" w:rsidR="00A418CC" w:rsidRPr="00A418CC" w:rsidRDefault="00A418CC" w:rsidP="00F32C39">
      <w:pPr>
        <w:suppressAutoHyphens w:val="0"/>
        <w:spacing w:after="180"/>
        <w:ind w:right="40"/>
        <w:jc w:val="both"/>
        <w:rPr>
          <w:rFonts w:ascii="Calibri" w:eastAsia="SimSun" w:hAnsi="Calibri" w:cs="Calibri"/>
          <w:color w:val="808080"/>
          <w:sz w:val="16"/>
          <w:szCs w:val="16"/>
          <w:lang w:val="x-none" w:eastAsia="pl-PL"/>
        </w:rPr>
      </w:pPr>
      <w:r w:rsidRPr="00A418CC">
        <w:rPr>
          <w:rFonts w:ascii="Calibri" w:hAnsi="Calibri" w:cs="Calibri"/>
          <w:sz w:val="22"/>
          <w:szCs w:val="22"/>
          <w:lang w:val="x-none" w:eastAsia="pl-PL"/>
        </w:rPr>
        <w:t>działając  w  imieniu  Wykonawcy</w:t>
      </w:r>
      <w:r w:rsidRPr="00A418CC">
        <w:rPr>
          <w:rFonts w:ascii="Calibri" w:hAnsi="Calibri" w:cs="Calibri"/>
          <w:b/>
          <w:bCs/>
          <w:sz w:val="24"/>
          <w:szCs w:val="24"/>
          <w:vertAlign w:val="superscript"/>
          <w:lang w:val="x-none" w:eastAsia="pl-PL"/>
        </w:rPr>
        <w:t>1)</w:t>
      </w:r>
      <w:r w:rsidRPr="00A418CC">
        <w:rPr>
          <w:rFonts w:ascii="Calibri" w:hAnsi="Calibri" w:cs="Calibri"/>
          <w:sz w:val="22"/>
          <w:szCs w:val="22"/>
          <w:lang w:val="x-none" w:eastAsia="pl-PL"/>
        </w:rPr>
        <w:t>:</w:t>
      </w:r>
    </w:p>
    <w:p w14:paraId="2D214C10" w14:textId="17B0ED22" w:rsidR="00A418CC" w:rsidRPr="00A418CC" w:rsidRDefault="00A418CC" w:rsidP="007F424B">
      <w:pPr>
        <w:suppressAutoHyphens w:val="0"/>
        <w:spacing w:after="120"/>
        <w:ind w:right="40"/>
        <w:jc w:val="center"/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</w:pPr>
      <w:r w:rsidRPr="00A418CC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……………................................................................</w:t>
      </w:r>
      <w:r w:rsidR="00D93AB3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......</w:t>
      </w:r>
      <w:r w:rsidRPr="00A418CC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..............................................................</w:t>
      </w:r>
      <w:r w:rsidR="00D93AB3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....</w:t>
      </w:r>
      <w:r w:rsidRPr="00A418CC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...................</w:t>
      </w:r>
    </w:p>
    <w:p w14:paraId="716FDF3F" w14:textId="797024CF" w:rsidR="00A418CC" w:rsidRPr="00A418CC" w:rsidRDefault="00A418CC" w:rsidP="00A418CC">
      <w:pPr>
        <w:suppressAutoHyphens w:val="0"/>
        <w:ind w:right="40"/>
        <w:jc w:val="center"/>
        <w:rPr>
          <w:rFonts w:ascii="Calibri" w:eastAsia="SimSun" w:hAnsi="Calibri" w:cs="Calibri"/>
          <w:i/>
          <w:sz w:val="22"/>
          <w:szCs w:val="22"/>
          <w:lang w:val="x-none" w:eastAsia="pl-PL"/>
        </w:rPr>
      </w:pPr>
      <w:r w:rsidRPr="00A418CC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……………........................................................................</w:t>
      </w:r>
      <w:r w:rsidR="00D93AB3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.......</w:t>
      </w:r>
      <w:r w:rsidRPr="00A418CC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............</w:t>
      </w:r>
      <w:r w:rsidR="00D93AB3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....</w:t>
      </w:r>
      <w:r w:rsidRPr="00A418CC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............................................................</w:t>
      </w:r>
    </w:p>
    <w:p w14:paraId="6BD46121" w14:textId="77777777" w:rsidR="00A418CC" w:rsidRPr="00A418CC" w:rsidRDefault="00A418CC" w:rsidP="002B5A55">
      <w:pPr>
        <w:suppressAutoHyphens w:val="0"/>
        <w:spacing w:after="120"/>
        <w:ind w:right="40"/>
        <w:jc w:val="center"/>
        <w:rPr>
          <w:rFonts w:ascii="Calibri" w:eastAsia="SimSun" w:hAnsi="Calibri" w:cs="Calibri"/>
          <w:i/>
          <w:sz w:val="18"/>
          <w:szCs w:val="18"/>
          <w:lang w:val="x-none" w:eastAsia="pl-PL"/>
        </w:rPr>
      </w:pPr>
      <w:r w:rsidRPr="00A418CC">
        <w:rPr>
          <w:rFonts w:ascii="Calibri" w:eastAsia="SimSun" w:hAnsi="Calibri" w:cs="Calibri"/>
          <w:i/>
          <w:sz w:val="18"/>
          <w:szCs w:val="18"/>
          <w:lang w:val="x-none" w:eastAsia="pl-PL"/>
        </w:rPr>
        <w:t>nazwa/imię i nazwisko Wykonawcy oraz dokładny adres Wykonawcy (siedziba, miejsce prowadzonej działalności), krajowy numer identyfikacyjny (np. NIP/REGON)</w:t>
      </w:r>
    </w:p>
    <w:p w14:paraId="3136664F" w14:textId="56E12853" w:rsidR="00A418CC" w:rsidRDefault="00595FD2" w:rsidP="001D1FE1">
      <w:pPr>
        <w:pStyle w:val="Bezodstpw"/>
        <w:numPr>
          <w:ilvl w:val="0"/>
          <w:numId w:val="10"/>
        </w:numPr>
        <w:ind w:left="142" w:hanging="142"/>
        <w:jc w:val="both"/>
        <w:rPr>
          <w:sz w:val="22"/>
          <w:szCs w:val="22"/>
        </w:rPr>
      </w:pPr>
      <w:r>
        <w:rPr>
          <w:rFonts w:ascii="Calibri" w:hAnsi="Calibri" w:cs="Calibri"/>
          <w:bCs/>
          <w:i/>
          <w:iCs/>
          <w:sz w:val="18"/>
          <w:szCs w:val="18"/>
        </w:rPr>
        <w:t xml:space="preserve">  </w:t>
      </w:r>
      <w:r w:rsidR="002B5A55">
        <w:rPr>
          <w:rFonts w:ascii="Calibri" w:hAnsi="Calibri" w:cs="Calibri"/>
          <w:bCs/>
          <w:i/>
          <w:iCs/>
          <w:sz w:val="18"/>
          <w:szCs w:val="18"/>
        </w:rPr>
        <w:t>w przypadku</w:t>
      </w:r>
      <w:r w:rsidR="002B5A55">
        <w:rPr>
          <w:rFonts w:ascii="Calibri" w:eastAsia="SimSun" w:hAnsi="Calibri" w:cs="Calibri"/>
          <w:i/>
          <w:spacing w:val="-2"/>
          <w:sz w:val="18"/>
          <w:szCs w:val="18"/>
          <w:lang w:val="x-none" w:eastAsia="x-none"/>
        </w:rPr>
        <w:t xml:space="preserve"> składania oferty </w:t>
      </w:r>
      <w:r w:rsidR="002B5A55">
        <w:rPr>
          <w:rFonts w:ascii="Calibri" w:eastAsia="SimSun" w:hAnsi="Calibri" w:cs="Calibri"/>
          <w:i/>
          <w:spacing w:val="-2"/>
          <w:sz w:val="18"/>
          <w:szCs w:val="18"/>
          <w:lang w:eastAsia="x-none"/>
        </w:rPr>
        <w:t xml:space="preserve">przez podmioty występujące wspólnie </w:t>
      </w:r>
      <w:r w:rsidR="002B5A55">
        <w:rPr>
          <w:rFonts w:ascii="Calibri" w:eastAsia="SimSun" w:hAnsi="Calibri" w:cs="Calibri"/>
          <w:i/>
          <w:spacing w:val="-2"/>
          <w:sz w:val="18"/>
          <w:szCs w:val="18"/>
          <w:lang w:val="x-none" w:eastAsia="x-none"/>
        </w:rPr>
        <w:t xml:space="preserve">należy podać wszystkich Wykonawców wspólnie </w:t>
      </w:r>
      <w:r>
        <w:rPr>
          <w:rFonts w:ascii="Calibri" w:eastAsia="SimSun" w:hAnsi="Calibri" w:cs="Calibri"/>
          <w:i/>
          <w:spacing w:val="-2"/>
          <w:sz w:val="18"/>
          <w:szCs w:val="18"/>
          <w:lang w:val="x-none" w:eastAsia="x-none"/>
        </w:rPr>
        <w:br/>
        <w:t xml:space="preserve">  </w:t>
      </w:r>
      <w:r w:rsidR="002B5A55">
        <w:rPr>
          <w:rFonts w:ascii="Calibri" w:eastAsia="SimSun" w:hAnsi="Calibri" w:cs="Calibri"/>
          <w:i/>
          <w:spacing w:val="-2"/>
          <w:sz w:val="18"/>
          <w:szCs w:val="18"/>
          <w:lang w:val="x-none" w:eastAsia="x-none"/>
        </w:rPr>
        <w:t>ubiegających</w:t>
      </w:r>
      <w:r w:rsidR="00F44726">
        <w:rPr>
          <w:rFonts w:ascii="Calibri" w:eastAsia="SimSun" w:hAnsi="Calibri" w:cs="Calibri"/>
          <w:i/>
          <w:spacing w:val="-2"/>
          <w:sz w:val="18"/>
          <w:szCs w:val="18"/>
          <w:lang w:val="x-none" w:eastAsia="x-none"/>
        </w:rPr>
        <w:t xml:space="preserve"> </w:t>
      </w:r>
      <w:r w:rsidR="002B5A55">
        <w:rPr>
          <w:rFonts w:ascii="Calibri" w:eastAsia="SimSun" w:hAnsi="Calibri" w:cs="Calibri"/>
          <w:i/>
          <w:sz w:val="18"/>
          <w:szCs w:val="18"/>
          <w:lang w:val="x-none" w:eastAsia="x-none"/>
        </w:rPr>
        <w:t>się o udzielenie zamówienia</w:t>
      </w:r>
    </w:p>
    <w:p w14:paraId="7ADE1D6B" w14:textId="2F9C25A0" w:rsidR="002B5A55" w:rsidRDefault="002B5A55" w:rsidP="00546D29">
      <w:pPr>
        <w:spacing w:before="240" w:after="18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oświadczam/y, że</w:t>
      </w:r>
      <w:r w:rsidR="00D93AB3">
        <w:rPr>
          <w:rFonts w:asciiTheme="minorHAnsi" w:hAnsiTheme="minorHAnsi" w:cstheme="minorHAnsi"/>
          <w:b/>
          <w:sz w:val="22"/>
          <w:szCs w:val="22"/>
        </w:rPr>
        <w:t>:</w:t>
      </w:r>
    </w:p>
    <w:p w14:paraId="73BE411C" w14:textId="67CAFC90" w:rsidR="00686758" w:rsidRPr="00686758" w:rsidRDefault="009040CC" w:rsidP="00F32C39">
      <w:pPr>
        <w:tabs>
          <w:tab w:val="left" w:pos="284"/>
        </w:tabs>
        <w:spacing w:after="180" w:line="276" w:lineRule="auto"/>
        <w:ind w:right="198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O</w:t>
      </w:r>
      <w:r w:rsidR="00686758" w:rsidRPr="00686758">
        <w:rPr>
          <w:rFonts w:asciiTheme="minorHAnsi" w:hAnsiTheme="minorHAnsi" w:cstheme="minorHAnsi"/>
          <w:bCs/>
          <w:sz w:val="22"/>
          <w:szCs w:val="22"/>
        </w:rPr>
        <w:t>sob</w:t>
      </w:r>
      <w:r>
        <w:rPr>
          <w:rFonts w:asciiTheme="minorHAnsi" w:hAnsiTheme="minorHAnsi" w:cstheme="minorHAnsi"/>
          <w:bCs/>
          <w:sz w:val="22"/>
          <w:szCs w:val="22"/>
        </w:rPr>
        <w:t xml:space="preserve">a wyznaczona do kierowania pracami, posiadająca </w:t>
      </w:r>
      <w:r w:rsidR="00686758" w:rsidRPr="00564296">
        <w:rPr>
          <w:rFonts w:asciiTheme="minorHAnsi" w:hAnsiTheme="minorHAnsi" w:cstheme="minorHAnsi"/>
          <w:bCs/>
          <w:sz w:val="22"/>
          <w:szCs w:val="22"/>
        </w:rPr>
        <w:t xml:space="preserve">uprawnienia zawodowe w dziedzinie </w:t>
      </w:r>
      <w:r w:rsidR="00686758" w:rsidRPr="00564296">
        <w:rPr>
          <w:rFonts w:asciiTheme="minorHAnsi" w:hAnsiTheme="minorHAnsi" w:cstheme="minorHAnsi"/>
          <w:bCs/>
          <w:spacing w:val="-4"/>
          <w:sz w:val="22"/>
          <w:szCs w:val="22"/>
        </w:rPr>
        <w:t xml:space="preserve">geodezji </w:t>
      </w:r>
      <w:r>
        <w:rPr>
          <w:rFonts w:asciiTheme="minorHAnsi" w:hAnsiTheme="minorHAnsi" w:cstheme="minorHAnsi"/>
          <w:bCs/>
          <w:spacing w:val="-4"/>
          <w:sz w:val="22"/>
          <w:szCs w:val="22"/>
        </w:rPr>
        <w:br/>
      </w:r>
      <w:r w:rsidR="00686758" w:rsidRPr="00564296">
        <w:rPr>
          <w:rFonts w:asciiTheme="minorHAnsi" w:hAnsiTheme="minorHAnsi" w:cstheme="minorHAnsi"/>
          <w:bCs/>
          <w:spacing w:val="-4"/>
          <w:sz w:val="22"/>
          <w:szCs w:val="22"/>
        </w:rPr>
        <w:t>i kartografii w zakresie określonym w art. 43 pkt 1 i pkt 2 ustawy z dnia 17 maja 1989 r.</w:t>
      </w:r>
      <w:r w:rsidR="00686758" w:rsidRPr="00564296">
        <w:rPr>
          <w:rFonts w:asciiTheme="minorHAnsi" w:hAnsiTheme="minorHAnsi" w:cstheme="minorHAnsi"/>
          <w:bCs/>
          <w:sz w:val="22"/>
          <w:szCs w:val="22"/>
        </w:rPr>
        <w:t xml:space="preserve"> Prawo geodezyjne</w:t>
      </w:r>
      <w:r>
        <w:rPr>
          <w:rFonts w:asciiTheme="minorHAnsi" w:hAnsiTheme="minorHAnsi" w:cstheme="minorHAnsi"/>
          <w:bCs/>
          <w:sz w:val="22"/>
          <w:szCs w:val="22"/>
        </w:rPr>
        <w:br/>
      </w:r>
      <w:r w:rsidR="00686758" w:rsidRPr="00564296">
        <w:rPr>
          <w:rFonts w:asciiTheme="minorHAnsi" w:hAnsiTheme="minorHAnsi" w:cstheme="minorHAnsi"/>
          <w:bCs/>
          <w:sz w:val="22"/>
          <w:szCs w:val="22"/>
        </w:rPr>
        <w:t>i kartograficzne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686758" w:rsidRPr="00564296">
        <w:rPr>
          <w:rFonts w:asciiTheme="minorHAnsi" w:hAnsiTheme="minorHAnsi" w:cstheme="minorHAnsi"/>
          <w:bCs/>
          <w:sz w:val="22"/>
          <w:szCs w:val="22"/>
        </w:rPr>
        <w:t>posiada następujące doświadczenie zawodowe</w:t>
      </w:r>
      <w:r>
        <w:rPr>
          <w:rFonts w:asciiTheme="minorHAnsi" w:hAnsiTheme="minorHAnsi" w:cstheme="minorHAnsi"/>
          <w:bCs/>
          <w:sz w:val="22"/>
          <w:szCs w:val="22"/>
        </w:rPr>
        <w:t>:</w:t>
      </w:r>
    </w:p>
    <w:tbl>
      <w:tblPr>
        <w:tblW w:w="9351" w:type="dxa"/>
        <w:tblLayout w:type="fixed"/>
        <w:tblLook w:val="0000" w:firstRow="0" w:lastRow="0" w:firstColumn="0" w:lastColumn="0" w:noHBand="0" w:noVBand="0"/>
      </w:tblPr>
      <w:tblGrid>
        <w:gridCol w:w="709"/>
        <w:gridCol w:w="8642"/>
      </w:tblGrid>
      <w:tr w:rsidR="00686758" w:rsidRPr="003D4423" w14:paraId="63462957" w14:textId="77777777" w:rsidTr="00DC2EDF">
        <w:trPr>
          <w:trHeight w:val="658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A33F6" w14:textId="77777777" w:rsidR="00770261" w:rsidRDefault="00770261" w:rsidP="00770261">
            <w:pPr>
              <w:ind w:right="39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14F73B9" w14:textId="2678C8B0" w:rsidR="00770261" w:rsidRPr="00564296" w:rsidRDefault="00770261" w:rsidP="00770261">
            <w:pPr>
              <w:ind w:right="39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64296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……………………………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…..</w:t>
            </w:r>
            <w:r w:rsidRPr="00564296">
              <w:rPr>
                <w:rFonts w:asciiTheme="minorHAnsi" w:hAnsiTheme="minorHAnsi" w:cstheme="minorHAnsi"/>
                <w:bCs/>
                <w:sz w:val="22"/>
                <w:szCs w:val="22"/>
              </w:rPr>
              <w:t>……</w:t>
            </w:r>
            <w:r w:rsidR="00F32C39">
              <w:rPr>
                <w:rFonts w:asciiTheme="minorHAnsi" w:hAnsiTheme="minorHAnsi" w:cstheme="minorHAnsi"/>
                <w:bCs/>
                <w:sz w:val="22"/>
                <w:szCs w:val="22"/>
              </w:rPr>
              <w:t>…</w:t>
            </w:r>
            <w:r w:rsidR="00546D29">
              <w:rPr>
                <w:rFonts w:asciiTheme="minorHAnsi" w:hAnsiTheme="minorHAnsi" w:cstheme="minorHAnsi"/>
                <w:bCs/>
                <w:sz w:val="22"/>
                <w:szCs w:val="22"/>
              </w:rPr>
              <w:t>..</w:t>
            </w:r>
            <w:r w:rsidR="00F32C39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……………………………….</w:t>
            </w:r>
            <w:r w:rsidRPr="00564296">
              <w:rPr>
                <w:rFonts w:asciiTheme="minorHAnsi" w:hAnsiTheme="minorHAnsi" w:cstheme="minorHAnsi"/>
                <w:bCs/>
                <w:sz w:val="22"/>
                <w:szCs w:val="22"/>
              </w:rPr>
              <w:t>…</w:t>
            </w:r>
            <w:r w:rsidR="0060369E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…………….</w:t>
            </w:r>
            <w:r w:rsidRPr="00564296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………………………………………………………………</w:t>
            </w:r>
          </w:p>
          <w:p w14:paraId="02A3DC46" w14:textId="7F15D134" w:rsidR="00686758" w:rsidRPr="003D4423" w:rsidRDefault="00770261" w:rsidP="00770261">
            <w:pPr>
              <w:spacing w:after="120"/>
              <w:ind w:right="4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(</w:t>
            </w:r>
            <w:r w:rsidRPr="00564296">
              <w:rPr>
                <w:rFonts w:asciiTheme="minorHAnsi" w:hAnsiTheme="minorHAnsi" w:cstheme="minorHAnsi"/>
                <w:bCs/>
                <w:i/>
                <w:iCs/>
              </w:rPr>
              <w:t>imię i nazwisko osoby</w:t>
            </w:r>
            <w:r>
              <w:rPr>
                <w:rFonts w:asciiTheme="minorHAnsi" w:hAnsiTheme="minorHAnsi" w:cstheme="minorHAnsi"/>
                <w:bCs/>
                <w:i/>
                <w:iCs/>
              </w:rPr>
              <w:t xml:space="preserve">, </w:t>
            </w:r>
            <w:r w:rsidRPr="00564296">
              <w:rPr>
                <w:rFonts w:asciiTheme="minorHAnsi" w:hAnsiTheme="minorHAnsi" w:cstheme="minorHAnsi"/>
                <w:bCs/>
                <w:i/>
                <w:iCs/>
              </w:rPr>
              <w:t xml:space="preserve">która </w:t>
            </w:r>
            <w:r>
              <w:rPr>
                <w:rFonts w:asciiTheme="minorHAnsi" w:hAnsiTheme="minorHAnsi" w:cstheme="minorHAnsi"/>
                <w:bCs/>
                <w:i/>
                <w:iCs/>
              </w:rPr>
              <w:t xml:space="preserve">podczas realizacji </w:t>
            </w:r>
            <w:r w:rsidR="0060369E">
              <w:rPr>
                <w:rFonts w:asciiTheme="minorHAnsi" w:hAnsiTheme="minorHAnsi" w:cstheme="minorHAnsi"/>
                <w:bCs/>
                <w:i/>
                <w:iCs/>
              </w:rPr>
              <w:t xml:space="preserve">niniejszego </w:t>
            </w:r>
            <w:r>
              <w:rPr>
                <w:rFonts w:asciiTheme="minorHAnsi" w:hAnsiTheme="minorHAnsi" w:cstheme="minorHAnsi"/>
                <w:bCs/>
                <w:i/>
                <w:iCs/>
              </w:rPr>
              <w:t>zamówienia</w:t>
            </w:r>
            <w:r w:rsidR="00F32C39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Pr="00564296">
              <w:rPr>
                <w:rFonts w:asciiTheme="minorHAnsi" w:hAnsiTheme="minorHAnsi" w:cstheme="minorHAnsi"/>
                <w:bCs/>
                <w:i/>
                <w:iCs/>
              </w:rPr>
              <w:t>będzie pełnić funkcję</w:t>
            </w:r>
            <w:r>
              <w:rPr>
                <w:rFonts w:asciiTheme="minorHAnsi" w:hAnsiTheme="minorHAnsi" w:cstheme="minorHAnsi"/>
                <w:bCs/>
                <w:i/>
                <w:iCs/>
              </w:rPr>
              <w:t xml:space="preserve"> k</w:t>
            </w:r>
            <w:r w:rsidRPr="00564296">
              <w:rPr>
                <w:rFonts w:asciiTheme="minorHAnsi" w:hAnsiTheme="minorHAnsi" w:cstheme="minorHAnsi"/>
                <w:bCs/>
                <w:i/>
                <w:iCs/>
              </w:rPr>
              <w:t>ierownika prac</w:t>
            </w:r>
            <w:r>
              <w:rPr>
                <w:rFonts w:asciiTheme="minorHAnsi" w:hAnsiTheme="minorHAnsi" w:cstheme="minorHAnsi"/>
                <w:bCs/>
                <w:i/>
                <w:iCs/>
              </w:rPr>
              <w:t>)</w:t>
            </w:r>
            <w:r w:rsidRPr="00564296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</w:p>
        </w:tc>
      </w:tr>
      <w:tr w:rsidR="00686758" w:rsidRPr="003D4423" w14:paraId="67478616" w14:textId="77777777" w:rsidTr="00DC2EDF">
        <w:trPr>
          <w:trHeight w:val="7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14:paraId="15ACEC7E" w14:textId="77777777" w:rsidR="00686758" w:rsidRPr="00786301" w:rsidRDefault="00686758" w:rsidP="002814C2">
            <w:pPr>
              <w:pStyle w:val="Tekstpodstawowy"/>
              <w:ind w:left="-120" w:right="-108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86301">
              <w:rPr>
                <w:rFonts w:asciiTheme="minorHAnsi" w:hAnsiTheme="minorHAnsi" w:cstheme="minorHAnsi"/>
                <w:bCs/>
                <w:sz w:val="22"/>
                <w:szCs w:val="22"/>
              </w:rPr>
              <w:t>L.p.</w:t>
            </w:r>
          </w:p>
        </w:tc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25F947E3" w14:textId="43EBB67E" w:rsidR="00686758" w:rsidRPr="00786301" w:rsidRDefault="00686758" w:rsidP="00F32C39">
            <w:pPr>
              <w:tabs>
                <w:tab w:val="left" w:pos="284"/>
              </w:tabs>
              <w:spacing w:before="120" w:after="120"/>
              <w:ind w:right="4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8630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Opis doświadczenia zawodowego ww. osoby </w:t>
            </w:r>
            <w:bookmarkStart w:id="2" w:name="_Hlk120624207"/>
            <w:r w:rsidRPr="0078630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 </w:t>
            </w:r>
            <w:r w:rsidR="00DC2EDF" w:rsidRPr="00786301">
              <w:rPr>
                <w:rFonts w:asciiTheme="minorHAnsi" w:hAnsiTheme="minorHAnsi" w:cstheme="minorHAnsi"/>
                <w:bCs/>
                <w:sz w:val="22"/>
                <w:szCs w:val="22"/>
              </w:rPr>
              <w:t>pełnieniu funkcji kierownika prac</w:t>
            </w:r>
            <w:r w:rsidR="00786301" w:rsidRPr="00786301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</w:r>
            <w:r w:rsidR="00DC2EDF" w:rsidRPr="00786301">
              <w:rPr>
                <w:rFonts w:asciiTheme="minorHAnsi" w:hAnsiTheme="minorHAnsi" w:cstheme="minorHAnsi"/>
                <w:bCs/>
                <w:sz w:val="22"/>
                <w:szCs w:val="22"/>
              </w:rPr>
              <w:t>podczas realizacji usług polegając</w:t>
            </w:r>
            <w:r w:rsidR="0060369E">
              <w:rPr>
                <w:rFonts w:asciiTheme="minorHAnsi" w:hAnsiTheme="minorHAnsi" w:cstheme="minorHAnsi"/>
                <w:bCs/>
                <w:sz w:val="22"/>
                <w:szCs w:val="22"/>
              </w:rPr>
              <w:t>ych</w:t>
            </w:r>
            <w:r w:rsidR="00DC2EDF" w:rsidRPr="0078630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na modernizacji ewidencji gruntów i budynków</w:t>
            </w:r>
            <w:bookmarkEnd w:id="2"/>
          </w:p>
        </w:tc>
      </w:tr>
      <w:tr w:rsidR="00686758" w:rsidRPr="00060C03" w14:paraId="7C073AD2" w14:textId="77777777" w:rsidTr="0033726E">
        <w:trPr>
          <w:trHeight w:val="14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  <w:vAlign w:val="center"/>
          </w:tcPr>
          <w:p w14:paraId="3DEFE3CB" w14:textId="77777777" w:rsidR="00686758" w:rsidRPr="00F32C39" w:rsidRDefault="00686758" w:rsidP="00F32C39">
            <w:pPr>
              <w:ind w:right="4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32C39">
              <w:rPr>
                <w:rFonts w:asciiTheme="minorHAnsi" w:hAnsiTheme="minorHAnsi" w:cstheme="minorHAnsi"/>
                <w:sz w:val="14"/>
                <w:szCs w:val="14"/>
              </w:rPr>
              <w:t>1</w:t>
            </w:r>
          </w:p>
        </w:tc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2A881" w14:textId="77777777" w:rsidR="00686758" w:rsidRPr="00F32C39" w:rsidRDefault="00686758" w:rsidP="00F32C39">
            <w:pPr>
              <w:ind w:right="4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32C39">
              <w:rPr>
                <w:rFonts w:asciiTheme="minorHAnsi" w:hAnsiTheme="minorHAnsi" w:cstheme="minorHAnsi"/>
                <w:sz w:val="14"/>
                <w:szCs w:val="14"/>
              </w:rPr>
              <w:t>2</w:t>
            </w:r>
          </w:p>
        </w:tc>
      </w:tr>
      <w:tr w:rsidR="0033726E" w:rsidRPr="00594AFB" w14:paraId="7893BFAF" w14:textId="77777777" w:rsidTr="0033726E">
        <w:trPr>
          <w:trHeight w:val="434"/>
        </w:trPr>
        <w:tc>
          <w:tcPr>
            <w:tcW w:w="9351" w:type="dxa"/>
            <w:gridSpan w:val="2"/>
            <w:tcBorders>
              <w:top w:val="double" w:sz="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FD279B3" w14:textId="7E95FB3E" w:rsidR="0033726E" w:rsidRPr="00546D29" w:rsidRDefault="0033726E" w:rsidP="00F32C39">
            <w:pPr>
              <w:pStyle w:val="Akapitzlist"/>
              <w:numPr>
                <w:ilvl w:val="1"/>
                <w:numId w:val="12"/>
              </w:numPr>
              <w:spacing w:before="120" w:after="120"/>
              <w:ind w:left="385" w:right="40" w:hanging="357"/>
              <w:outlineLvl w:val="0"/>
              <w:rPr>
                <w:rFonts w:asciiTheme="minorHAnsi" w:hAnsiTheme="minorHAnsi" w:cstheme="minorHAnsi"/>
                <w:b/>
                <w:bCs/>
              </w:rPr>
            </w:pPr>
            <w:r w:rsidRPr="00546D29">
              <w:rPr>
                <w:rFonts w:asciiTheme="minorHAnsi" w:hAnsiTheme="minorHAnsi" w:cstheme="minorHAnsi"/>
                <w:b/>
                <w:bCs/>
              </w:rPr>
              <w:t xml:space="preserve">w zakresie Zadania 1 </w:t>
            </w:r>
          </w:p>
        </w:tc>
      </w:tr>
      <w:tr w:rsidR="0033726E" w:rsidRPr="00594AFB" w14:paraId="44AB214C" w14:textId="77777777" w:rsidTr="0033726E">
        <w:trPr>
          <w:trHeight w:val="43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00C184D" w14:textId="1E2AC6C6" w:rsidR="0033726E" w:rsidRPr="00546D29" w:rsidRDefault="0033726E" w:rsidP="0033726E">
            <w:pPr>
              <w:ind w:left="-45" w:right="-96" w:firstLine="45"/>
              <w:jc w:val="center"/>
              <w:rPr>
                <w:rFonts w:asciiTheme="minorHAnsi" w:hAnsiTheme="minorHAnsi" w:cstheme="minorHAnsi"/>
              </w:rPr>
            </w:pPr>
            <w:r w:rsidRPr="00546D29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8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A184A7B" w14:textId="74022D9F" w:rsidR="0033726E" w:rsidRPr="00546D29" w:rsidRDefault="0033726E" w:rsidP="00F07B26">
            <w:pPr>
              <w:spacing w:before="120" w:after="60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Nazwa i miejsce realizacji usługi polegającej na wykonaniu modernizacji ewidencji gruntów i budynków</w:t>
            </w:r>
            <w:r w:rsidR="00F07B26" w:rsidRPr="00546D29">
              <w:rPr>
                <w:rFonts w:asciiTheme="minorHAnsi" w:hAnsiTheme="minorHAnsi" w:cstheme="minorHAnsi"/>
                <w:bCs/>
              </w:rPr>
              <w:t>:</w:t>
            </w:r>
            <w:r w:rsidRPr="00546D29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40EE457F" w14:textId="20342A28" w:rsidR="0033726E" w:rsidRPr="00546D29" w:rsidRDefault="0033726E" w:rsidP="00F07B26">
            <w:pPr>
              <w:spacing w:after="60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……………………………………………………………………………………………………………………</w:t>
            </w:r>
            <w:r w:rsidR="00F07B26" w:rsidRPr="00546D29">
              <w:rPr>
                <w:rFonts w:asciiTheme="minorHAnsi" w:hAnsiTheme="minorHAnsi" w:cstheme="minorHAnsi"/>
                <w:bCs/>
              </w:rPr>
              <w:t>.</w:t>
            </w:r>
            <w:r w:rsidRPr="00546D29">
              <w:rPr>
                <w:rFonts w:asciiTheme="minorHAnsi" w:hAnsiTheme="minorHAnsi" w:cstheme="minorHAnsi"/>
                <w:bCs/>
              </w:rPr>
              <w:t>…………………………………….……</w:t>
            </w:r>
          </w:p>
          <w:p w14:paraId="195721F9" w14:textId="2DF175F9" w:rsidR="00F139BC" w:rsidRPr="00546D29" w:rsidRDefault="0033726E" w:rsidP="00F07B26">
            <w:pPr>
              <w:spacing w:after="60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………………………………………………………………………………………………………………………………………………..………</w:t>
            </w:r>
            <w:r w:rsidR="00F07B26" w:rsidRPr="00546D29">
              <w:rPr>
                <w:rFonts w:asciiTheme="minorHAnsi" w:hAnsiTheme="minorHAnsi" w:cstheme="minorHAnsi"/>
                <w:bCs/>
              </w:rPr>
              <w:t>.</w:t>
            </w:r>
            <w:r w:rsidRPr="00546D29">
              <w:rPr>
                <w:rFonts w:asciiTheme="minorHAnsi" w:hAnsiTheme="minorHAnsi" w:cstheme="minorHAnsi"/>
                <w:bCs/>
              </w:rPr>
              <w:t>…</w:t>
            </w:r>
            <w:r w:rsidR="00F07B26" w:rsidRPr="00546D29">
              <w:rPr>
                <w:rFonts w:asciiTheme="minorHAnsi" w:hAnsiTheme="minorHAnsi" w:cstheme="minorHAnsi"/>
                <w:bCs/>
              </w:rPr>
              <w:t>….</w:t>
            </w:r>
            <w:r w:rsidRPr="00546D29">
              <w:rPr>
                <w:rFonts w:asciiTheme="minorHAnsi" w:hAnsiTheme="minorHAnsi" w:cstheme="minorHAnsi"/>
                <w:bCs/>
              </w:rPr>
              <w:t>.</w:t>
            </w:r>
          </w:p>
          <w:p w14:paraId="7F9BF211" w14:textId="77777777" w:rsidR="00F07B26" w:rsidRPr="00546D29" w:rsidRDefault="00F139BC" w:rsidP="00F07B26">
            <w:pPr>
              <w:spacing w:before="120" w:after="60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 xml:space="preserve">Nazwa </w:t>
            </w:r>
            <w:r w:rsidR="00F07B26" w:rsidRPr="00546D29">
              <w:rPr>
                <w:rFonts w:asciiTheme="minorHAnsi" w:hAnsiTheme="minorHAnsi" w:cstheme="minorHAnsi"/>
                <w:bCs/>
              </w:rPr>
              <w:t xml:space="preserve">i adres </w:t>
            </w:r>
            <w:r w:rsidRPr="00546D29">
              <w:rPr>
                <w:rFonts w:asciiTheme="minorHAnsi" w:hAnsiTheme="minorHAnsi" w:cstheme="minorHAnsi"/>
                <w:bCs/>
              </w:rPr>
              <w:t>Zleceniodawcy/podmiotu, na rzecz którego usługa została wykonana</w:t>
            </w:r>
            <w:r w:rsidR="00F07B26" w:rsidRPr="00546D29">
              <w:rPr>
                <w:rFonts w:asciiTheme="minorHAnsi" w:hAnsiTheme="minorHAnsi" w:cstheme="minorHAnsi"/>
                <w:bCs/>
              </w:rPr>
              <w:t>:</w:t>
            </w:r>
          </w:p>
          <w:p w14:paraId="7B0D34AF" w14:textId="52567DB2" w:rsidR="00F07B26" w:rsidRPr="00546D29" w:rsidRDefault="00F07B26" w:rsidP="00F07B26">
            <w:pPr>
              <w:spacing w:after="180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…………………………………………………………………………………………………………………….…………………………………….……</w:t>
            </w:r>
          </w:p>
        </w:tc>
      </w:tr>
      <w:tr w:rsidR="00F07B26" w:rsidRPr="00594AFB" w14:paraId="0BFBD788" w14:textId="77777777" w:rsidTr="0033726E">
        <w:trPr>
          <w:trHeight w:val="43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0E8054A" w14:textId="576F4459" w:rsidR="00F07B26" w:rsidRPr="00546D29" w:rsidRDefault="00F07B26" w:rsidP="00F07B26">
            <w:pPr>
              <w:ind w:left="-45" w:right="-96" w:firstLine="45"/>
              <w:jc w:val="center"/>
              <w:rPr>
                <w:rFonts w:asciiTheme="minorHAnsi" w:hAnsiTheme="minorHAnsi" w:cstheme="minorHAnsi"/>
              </w:rPr>
            </w:pPr>
            <w:r w:rsidRPr="00546D29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8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070D14C" w14:textId="77777777" w:rsidR="00F07B26" w:rsidRPr="00546D29" w:rsidRDefault="00F07B26" w:rsidP="00F07B26">
            <w:pPr>
              <w:spacing w:before="120" w:after="60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 xml:space="preserve">Nazwa i miejsce realizacji usługi polegającej na wykonaniu modernizacji ewidencji gruntów i budynków: </w:t>
            </w:r>
          </w:p>
          <w:p w14:paraId="0319F58E" w14:textId="77777777" w:rsidR="00F07B26" w:rsidRPr="00546D29" w:rsidRDefault="00F07B26" w:rsidP="00F07B26">
            <w:pPr>
              <w:spacing w:after="60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…………………………………………………………………………………………………………………….…………………………………….……</w:t>
            </w:r>
          </w:p>
          <w:p w14:paraId="15EDEAC2" w14:textId="77777777" w:rsidR="00F07B26" w:rsidRPr="00546D29" w:rsidRDefault="00F07B26" w:rsidP="00F07B26">
            <w:pPr>
              <w:spacing w:after="60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………………………………………………………………………………………………………………………………………………..……….……..</w:t>
            </w:r>
          </w:p>
          <w:p w14:paraId="6353CCDB" w14:textId="77777777" w:rsidR="00F07B26" w:rsidRPr="00546D29" w:rsidRDefault="00F07B26" w:rsidP="00F07B26">
            <w:pPr>
              <w:spacing w:before="120" w:after="60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Nazwa i adres Zleceniodawcy/podmiotu, na rzecz którego usługa została wykonana:</w:t>
            </w:r>
          </w:p>
          <w:p w14:paraId="701FB8A7" w14:textId="53D94F08" w:rsidR="00F07B26" w:rsidRPr="00546D29" w:rsidRDefault="00F07B26" w:rsidP="00546D29">
            <w:pPr>
              <w:spacing w:before="60" w:after="180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………………………………………………………………………………………………………………………………………………..……….……..</w:t>
            </w:r>
          </w:p>
        </w:tc>
      </w:tr>
      <w:tr w:rsidR="00F07B26" w:rsidRPr="00594AFB" w14:paraId="574247FE" w14:textId="77777777" w:rsidTr="0033726E">
        <w:trPr>
          <w:trHeight w:val="43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91383FA" w14:textId="61D0B4EB" w:rsidR="00F07B26" w:rsidRPr="00546D29" w:rsidRDefault="00F07B26" w:rsidP="00F07B26">
            <w:pPr>
              <w:ind w:left="-45" w:right="-96" w:firstLine="45"/>
              <w:jc w:val="center"/>
              <w:rPr>
                <w:rFonts w:asciiTheme="minorHAnsi" w:hAnsiTheme="minorHAnsi" w:cstheme="minorHAnsi"/>
              </w:rPr>
            </w:pPr>
            <w:r w:rsidRPr="00546D29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8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D8F2C1C" w14:textId="77777777" w:rsidR="00F07B26" w:rsidRPr="00546D29" w:rsidRDefault="00F07B26" w:rsidP="00F07B26">
            <w:pPr>
              <w:spacing w:before="120" w:after="60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 xml:space="preserve">Nazwa i miejsce realizacji usługi polegającej na wykonaniu modernizacji ewidencji gruntów i budynków: </w:t>
            </w:r>
          </w:p>
          <w:p w14:paraId="589C236F" w14:textId="77777777" w:rsidR="00F07B26" w:rsidRPr="00546D29" w:rsidRDefault="00F07B26" w:rsidP="00F07B26">
            <w:pPr>
              <w:spacing w:after="60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…………………………………………………………………………………………………………………….…………………………………….……</w:t>
            </w:r>
          </w:p>
          <w:p w14:paraId="79083D6D" w14:textId="77777777" w:rsidR="00F07B26" w:rsidRPr="00546D29" w:rsidRDefault="00F07B26" w:rsidP="00F07B26">
            <w:pPr>
              <w:spacing w:after="60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………………………………………………………………………………………………………………………………………………..……….……..</w:t>
            </w:r>
          </w:p>
          <w:p w14:paraId="4C297236" w14:textId="77777777" w:rsidR="00F07B26" w:rsidRPr="00546D29" w:rsidRDefault="00F07B26" w:rsidP="00F07B26">
            <w:pPr>
              <w:spacing w:before="120" w:after="60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Nazwa i adres Zleceniodawcy/podmiotu, na rzecz którego usługa została wykonana:</w:t>
            </w:r>
          </w:p>
          <w:p w14:paraId="6CBAD9CC" w14:textId="02C6D713" w:rsidR="00F07B26" w:rsidRPr="00546D29" w:rsidRDefault="00F07B26" w:rsidP="00546D29">
            <w:pPr>
              <w:spacing w:after="180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………………………………………………………………………………………………………………………………………………..……….……..</w:t>
            </w:r>
          </w:p>
        </w:tc>
      </w:tr>
      <w:tr w:rsidR="00F07B26" w:rsidRPr="00594AFB" w14:paraId="1C6AFFEF" w14:textId="77777777" w:rsidTr="0033726E">
        <w:trPr>
          <w:trHeight w:val="43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7425090" w14:textId="4CAFC055" w:rsidR="00F07B26" w:rsidRPr="00546D29" w:rsidRDefault="00F07B26" w:rsidP="00F07B26">
            <w:pPr>
              <w:ind w:left="-45" w:right="-96" w:firstLine="45"/>
              <w:jc w:val="center"/>
              <w:rPr>
                <w:rFonts w:asciiTheme="minorHAnsi" w:hAnsiTheme="minorHAnsi" w:cstheme="minorHAnsi"/>
              </w:rPr>
            </w:pPr>
            <w:r w:rsidRPr="00546D29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8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135A595" w14:textId="77777777" w:rsidR="00F07B26" w:rsidRPr="00546D29" w:rsidRDefault="00F07B26" w:rsidP="00546D29">
            <w:pPr>
              <w:spacing w:before="120" w:after="60" w:line="235" w:lineRule="auto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 xml:space="preserve">Nazwa i miejsce realizacji usługi polegającej na wykonaniu modernizacji ewidencji gruntów i budynków: </w:t>
            </w:r>
          </w:p>
          <w:p w14:paraId="221E0905" w14:textId="77777777" w:rsidR="00F07B26" w:rsidRPr="00546D29" w:rsidRDefault="00F07B26" w:rsidP="00546D29">
            <w:pPr>
              <w:spacing w:after="60" w:line="235" w:lineRule="auto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…………………………………………………………………………………………………………………….…………………………………….……</w:t>
            </w:r>
          </w:p>
          <w:p w14:paraId="754CBEA8" w14:textId="77777777" w:rsidR="00F07B26" w:rsidRPr="00546D29" w:rsidRDefault="00F07B26" w:rsidP="00546D29">
            <w:pPr>
              <w:spacing w:after="60" w:line="235" w:lineRule="auto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………………………………………………………………………………………………………………………………………………..……….……..</w:t>
            </w:r>
          </w:p>
          <w:p w14:paraId="1C3B3BEE" w14:textId="77777777" w:rsidR="00F07B26" w:rsidRPr="00546D29" w:rsidRDefault="00F07B26" w:rsidP="00546D29">
            <w:pPr>
              <w:spacing w:before="120" w:after="60" w:line="235" w:lineRule="auto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Nazwa i adres Zleceniodawcy/podmiotu, na rzecz którego usługa została wykonana:</w:t>
            </w:r>
          </w:p>
          <w:p w14:paraId="0619875F" w14:textId="12D1EE2D" w:rsidR="00F07B26" w:rsidRPr="00546D29" w:rsidRDefault="00F07B26" w:rsidP="00546D29">
            <w:pPr>
              <w:spacing w:after="180" w:line="235" w:lineRule="auto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………………………………………………………………………………………………………………………………………………..……….……..</w:t>
            </w:r>
          </w:p>
        </w:tc>
      </w:tr>
      <w:tr w:rsidR="00F07B26" w:rsidRPr="00594AFB" w14:paraId="0C8D77ED" w14:textId="77777777" w:rsidTr="0033726E">
        <w:trPr>
          <w:trHeight w:val="43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E9450C" w14:textId="74D4D544" w:rsidR="00F07B26" w:rsidRPr="00546D29" w:rsidRDefault="00F07B26" w:rsidP="00F07B26">
            <w:pPr>
              <w:ind w:left="-45" w:right="-96" w:firstLine="45"/>
              <w:jc w:val="center"/>
              <w:rPr>
                <w:rFonts w:asciiTheme="minorHAnsi" w:hAnsiTheme="minorHAnsi" w:cstheme="minorHAnsi"/>
              </w:rPr>
            </w:pPr>
            <w:r w:rsidRPr="00546D29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8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8A2ED96" w14:textId="77777777" w:rsidR="00F07B26" w:rsidRPr="00546D29" w:rsidRDefault="00F07B26" w:rsidP="00546D29">
            <w:pPr>
              <w:spacing w:before="120" w:after="60" w:line="235" w:lineRule="auto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 xml:space="preserve">Nazwa i miejsce realizacji usługi polegającej na wykonaniu modernizacji ewidencji gruntów i budynków: </w:t>
            </w:r>
          </w:p>
          <w:p w14:paraId="7D816815" w14:textId="77777777" w:rsidR="00F07B26" w:rsidRPr="00546D29" w:rsidRDefault="00F07B26" w:rsidP="00546D29">
            <w:pPr>
              <w:spacing w:after="60" w:line="235" w:lineRule="auto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…………………………………………………………………………………………………………………….…………………………………….……</w:t>
            </w:r>
          </w:p>
          <w:p w14:paraId="6882F09A" w14:textId="77777777" w:rsidR="00F07B26" w:rsidRPr="00546D29" w:rsidRDefault="00F07B26" w:rsidP="00546D29">
            <w:pPr>
              <w:spacing w:after="60" w:line="235" w:lineRule="auto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………………………………………………………………………………………………………………………………………………..……….……..</w:t>
            </w:r>
          </w:p>
          <w:p w14:paraId="02553145" w14:textId="77777777" w:rsidR="00F07B26" w:rsidRPr="00546D29" w:rsidRDefault="00F07B26" w:rsidP="00546D29">
            <w:pPr>
              <w:spacing w:before="120" w:after="60" w:line="235" w:lineRule="auto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Nazwa i adres Zleceniodawcy/podmiotu, na rzecz którego usługa została wykonana:</w:t>
            </w:r>
          </w:p>
          <w:p w14:paraId="430AB34D" w14:textId="2720E044" w:rsidR="00F07B26" w:rsidRPr="00546D29" w:rsidRDefault="00F07B26" w:rsidP="00546D29">
            <w:pPr>
              <w:spacing w:after="180" w:line="235" w:lineRule="auto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………………………………………………………………………………………………………………………………………………..……….……..</w:t>
            </w:r>
          </w:p>
        </w:tc>
      </w:tr>
      <w:tr w:rsidR="00F07B26" w:rsidRPr="00594AFB" w14:paraId="77165C3F" w14:textId="77777777" w:rsidTr="0033726E">
        <w:trPr>
          <w:trHeight w:val="43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CF947B0" w14:textId="0D3320A7" w:rsidR="00F07B26" w:rsidRPr="00546D29" w:rsidRDefault="00F07B26" w:rsidP="00F07B26">
            <w:pPr>
              <w:ind w:left="-45" w:right="-96" w:firstLine="45"/>
              <w:jc w:val="center"/>
              <w:rPr>
                <w:rFonts w:asciiTheme="minorHAnsi" w:hAnsiTheme="minorHAnsi" w:cstheme="minorHAnsi"/>
              </w:rPr>
            </w:pPr>
            <w:r w:rsidRPr="00546D29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8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3486440" w14:textId="77777777" w:rsidR="00F07B26" w:rsidRPr="00546D29" w:rsidRDefault="00F07B26" w:rsidP="00546D29">
            <w:pPr>
              <w:spacing w:before="120" w:after="60" w:line="235" w:lineRule="auto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 xml:space="preserve">Nazwa i miejsce realizacji usługi polegającej na wykonaniu modernizacji ewidencji gruntów i budynków: </w:t>
            </w:r>
          </w:p>
          <w:p w14:paraId="7B3AB307" w14:textId="77777777" w:rsidR="00F07B26" w:rsidRPr="00546D29" w:rsidRDefault="00F07B26" w:rsidP="00546D29">
            <w:pPr>
              <w:spacing w:after="60" w:line="235" w:lineRule="auto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…………………………………………………………………………………………………………………….…………………………………….……</w:t>
            </w:r>
          </w:p>
          <w:p w14:paraId="15F31433" w14:textId="77777777" w:rsidR="00F07B26" w:rsidRPr="00546D29" w:rsidRDefault="00F07B26" w:rsidP="00546D29">
            <w:pPr>
              <w:spacing w:after="60" w:line="235" w:lineRule="auto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………………………………………………………………………………………………………………………………………………..……….……..</w:t>
            </w:r>
          </w:p>
          <w:p w14:paraId="295A975C" w14:textId="77777777" w:rsidR="00F07B26" w:rsidRPr="00546D29" w:rsidRDefault="00F07B26" w:rsidP="00546D29">
            <w:pPr>
              <w:spacing w:before="120" w:after="60" w:line="235" w:lineRule="auto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Nazwa i adres Zleceniodawcy/podmiotu, na rzecz którego usługa została wykonana:</w:t>
            </w:r>
          </w:p>
          <w:p w14:paraId="523FDD37" w14:textId="67D72170" w:rsidR="00F07B26" w:rsidRPr="00546D29" w:rsidRDefault="00F07B26" w:rsidP="00546D29">
            <w:pPr>
              <w:spacing w:after="180" w:line="235" w:lineRule="auto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………………………………………………………………………………………………………………………………………………..……….……..</w:t>
            </w:r>
          </w:p>
        </w:tc>
      </w:tr>
      <w:tr w:rsidR="0033726E" w:rsidRPr="00594AFB" w14:paraId="012AF335" w14:textId="77777777" w:rsidTr="0033726E">
        <w:trPr>
          <w:trHeight w:val="43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DDD1DA" w14:textId="22203C84" w:rsidR="0033726E" w:rsidRPr="00546D29" w:rsidRDefault="0033726E" w:rsidP="0033726E">
            <w:pPr>
              <w:ind w:left="-45" w:right="-96" w:firstLine="45"/>
              <w:jc w:val="center"/>
              <w:rPr>
                <w:rFonts w:asciiTheme="minorHAnsi" w:hAnsiTheme="minorHAnsi" w:cstheme="minorHAnsi"/>
              </w:rPr>
            </w:pPr>
            <w:r w:rsidRPr="00546D29"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8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32AA30C" w14:textId="77777777" w:rsidR="00F07B26" w:rsidRPr="00546D29" w:rsidRDefault="00F07B26" w:rsidP="00546D29">
            <w:pPr>
              <w:spacing w:before="120" w:after="60" w:line="235" w:lineRule="auto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 xml:space="preserve">Nazwa i miejsce realizacji usługi polegającej na wykonaniu modernizacji ewidencji gruntów i budynków: </w:t>
            </w:r>
          </w:p>
          <w:p w14:paraId="55BDE9A3" w14:textId="77777777" w:rsidR="00F07B26" w:rsidRPr="00546D29" w:rsidRDefault="00F07B26" w:rsidP="00546D29">
            <w:pPr>
              <w:spacing w:after="60" w:line="235" w:lineRule="auto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…………………………………………………………………………………………………………………….…………………………………….……</w:t>
            </w:r>
          </w:p>
          <w:p w14:paraId="71B8E9BA" w14:textId="77777777" w:rsidR="00F07B26" w:rsidRPr="00546D29" w:rsidRDefault="00F07B26" w:rsidP="00546D29">
            <w:pPr>
              <w:spacing w:after="60" w:line="235" w:lineRule="auto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………………………………………………………………………………………………………………………………………………..……….……..</w:t>
            </w:r>
          </w:p>
          <w:p w14:paraId="5DEB8AC4" w14:textId="77777777" w:rsidR="00F07B26" w:rsidRPr="00546D29" w:rsidRDefault="00F07B26" w:rsidP="00546D29">
            <w:pPr>
              <w:spacing w:before="120" w:after="60" w:line="235" w:lineRule="auto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Nazwa i adres Zleceniodawcy/podmiotu, na rzecz którego usługa została wykonana:</w:t>
            </w:r>
          </w:p>
          <w:p w14:paraId="6BC86080" w14:textId="5883F175" w:rsidR="0033726E" w:rsidRPr="00546D29" w:rsidRDefault="00F07B26" w:rsidP="00546D29">
            <w:pPr>
              <w:spacing w:after="180" w:line="235" w:lineRule="auto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………………………………………………………………………………………………………………………………………………..……….……..</w:t>
            </w:r>
          </w:p>
        </w:tc>
      </w:tr>
      <w:tr w:rsidR="0033726E" w:rsidRPr="00594AFB" w14:paraId="5376362A" w14:textId="77777777" w:rsidTr="0033726E">
        <w:trPr>
          <w:trHeight w:val="434"/>
        </w:trPr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FD82E54" w14:textId="37CFA343" w:rsidR="0033726E" w:rsidRPr="00546D29" w:rsidRDefault="0033726E" w:rsidP="00546D29">
            <w:pPr>
              <w:pStyle w:val="Akapitzlist"/>
              <w:numPr>
                <w:ilvl w:val="1"/>
                <w:numId w:val="12"/>
              </w:numPr>
              <w:spacing w:before="120" w:after="120" w:line="235" w:lineRule="auto"/>
              <w:ind w:left="385" w:right="-244" w:hanging="357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/>
                <w:bCs/>
              </w:rPr>
              <w:t xml:space="preserve">w zakresie Zadania </w:t>
            </w:r>
            <w:r w:rsidR="00470B29" w:rsidRPr="00546D2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</w:tr>
      <w:tr w:rsidR="00F07B26" w:rsidRPr="00594AFB" w14:paraId="5843ACA0" w14:textId="77777777" w:rsidTr="0033726E">
        <w:trPr>
          <w:trHeight w:val="43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8AE1409" w14:textId="3D1BDAD8" w:rsidR="00F07B26" w:rsidRPr="00546D29" w:rsidRDefault="00F07B26" w:rsidP="00F07B26">
            <w:pPr>
              <w:ind w:left="-45" w:right="-96" w:firstLine="45"/>
              <w:jc w:val="center"/>
              <w:rPr>
                <w:rFonts w:asciiTheme="minorHAnsi" w:hAnsiTheme="minorHAnsi" w:cstheme="minorHAnsi"/>
              </w:rPr>
            </w:pPr>
            <w:r w:rsidRPr="00546D29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8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8D2FD94" w14:textId="77777777" w:rsidR="00F07B26" w:rsidRPr="00546D29" w:rsidRDefault="00F07B26" w:rsidP="00546D29">
            <w:pPr>
              <w:spacing w:before="120" w:after="60" w:line="235" w:lineRule="auto"/>
              <w:ind w:right="-109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 xml:space="preserve">Nazwa i miejsce realizacji usługi polegającej na wykonaniu modernizacji ewidencji gruntów i budynków: </w:t>
            </w:r>
          </w:p>
          <w:p w14:paraId="3156FC12" w14:textId="77777777" w:rsidR="00F07B26" w:rsidRPr="00546D29" w:rsidRDefault="00F07B26" w:rsidP="00546D29">
            <w:pPr>
              <w:spacing w:after="60" w:line="235" w:lineRule="auto"/>
              <w:ind w:right="-109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…………………………………………………………………………………………………………………….…………………………………….……</w:t>
            </w:r>
          </w:p>
          <w:p w14:paraId="71110831" w14:textId="77777777" w:rsidR="00F07B26" w:rsidRPr="00546D29" w:rsidRDefault="00F07B26" w:rsidP="00546D29">
            <w:pPr>
              <w:spacing w:after="60" w:line="235" w:lineRule="auto"/>
              <w:ind w:right="-109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………………………………………………………………………………………………………………………………………………..……….……..</w:t>
            </w:r>
          </w:p>
          <w:p w14:paraId="35742ED8" w14:textId="77777777" w:rsidR="00F07B26" w:rsidRPr="00546D29" w:rsidRDefault="00F07B26" w:rsidP="00546D29">
            <w:pPr>
              <w:spacing w:before="120" w:after="60" w:line="235" w:lineRule="auto"/>
              <w:ind w:right="-109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Nazwa i adres Zleceniodawcy/podmiotu, na rzecz którego usługa została wykonana:</w:t>
            </w:r>
          </w:p>
          <w:p w14:paraId="69435C95" w14:textId="42239170" w:rsidR="00F07B26" w:rsidRPr="00546D29" w:rsidRDefault="00F07B26" w:rsidP="00546D29">
            <w:pPr>
              <w:spacing w:after="180" w:line="235" w:lineRule="auto"/>
              <w:ind w:right="-108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………………………………………………………………………………………………………………………………………………..……….……..</w:t>
            </w:r>
          </w:p>
        </w:tc>
      </w:tr>
      <w:tr w:rsidR="00F07B26" w:rsidRPr="00594AFB" w14:paraId="1EEB87DC" w14:textId="77777777" w:rsidTr="0033726E">
        <w:trPr>
          <w:trHeight w:val="43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DAAD197" w14:textId="55C969FB" w:rsidR="00F07B26" w:rsidRPr="00546D29" w:rsidRDefault="00F07B26" w:rsidP="00F07B26">
            <w:pPr>
              <w:ind w:left="-45" w:right="-96" w:firstLine="45"/>
              <w:jc w:val="center"/>
              <w:rPr>
                <w:rFonts w:asciiTheme="minorHAnsi" w:hAnsiTheme="minorHAnsi" w:cstheme="minorHAnsi"/>
              </w:rPr>
            </w:pPr>
            <w:r w:rsidRPr="00546D29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8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98F58F7" w14:textId="77777777" w:rsidR="00F07B26" w:rsidRPr="00546D29" w:rsidRDefault="00F07B26" w:rsidP="00546D29">
            <w:pPr>
              <w:spacing w:before="120" w:after="60" w:line="235" w:lineRule="auto"/>
              <w:ind w:right="-109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 xml:space="preserve">Nazwa i miejsce realizacji usługi polegającej na wykonaniu modernizacji ewidencji gruntów i budynków: </w:t>
            </w:r>
          </w:p>
          <w:p w14:paraId="3B54EF6C" w14:textId="77777777" w:rsidR="00F07B26" w:rsidRPr="00546D29" w:rsidRDefault="00F07B26" w:rsidP="00546D29">
            <w:pPr>
              <w:spacing w:after="60" w:line="235" w:lineRule="auto"/>
              <w:ind w:right="-109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…………………………………………………………………………………………………………………….…………………………………….……</w:t>
            </w:r>
          </w:p>
          <w:p w14:paraId="4471C718" w14:textId="77777777" w:rsidR="00F07B26" w:rsidRPr="00546D29" w:rsidRDefault="00F07B26" w:rsidP="00546D29">
            <w:pPr>
              <w:spacing w:after="60" w:line="235" w:lineRule="auto"/>
              <w:ind w:right="-109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………………………………………………………………………………………………………………………………………………..……….……..</w:t>
            </w:r>
          </w:p>
          <w:p w14:paraId="5BEFBAC9" w14:textId="77777777" w:rsidR="00F07B26" w:rsidRPr="00546D29" w:rsidRDefault="00F07B26" w:rsidP="00546D29">
            <w:pPr>
              <w:spacing w:before="120" w:after="60" w:line="235" w:lineRule="auto"/>
              <w:ind w:right="-109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Nazwa i adres Zleceniodawcy/podmiotu, na rzecz którego usługa została wykonana:</w:t>
            </w:r>
          </w:p>
          <w:p w14:paraId="0D375604" w14:textId="4C86A732" w:rsidR="00F07B26" w:rsidRPr="00546D29" w:rsidRDefault="00F07B26" w:rsidP="00546D29">
            <w:pPr>
              <w:spacing w:after="180" w:line="235" w:lineRule="auto"/>
              <w:ind w:right="-108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………………………………………………………………………………………………………………………………………………..……….……..</w:t>
            </w:r>
          </w:p>
        </w:tc>
      </w:tr>
      <w:tr w:rsidR="00F07B26" w:rsidRPr="00594AFB" w14:paraId="184209F0" w14:textId="77777777" w:rsidTr="0033726E">
        <w:trPr>
          <w:trHeight w:val="43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CC7C36F" w14:textId="2AD5BBD0" w:rsidR="00F07B26" w:rsidRPr="00546D29" w:rsidRDefault="00F07B26" w:rsidP="00F07B26">
            <w:pPr>
              <w:ind w:left="-45" w:right="-96" w:firstLine="45"/>
              <w:jc w:val="center"/>
              <w:rPr>
                <w:rFonts w:asciiTheme="minorHAnsi" w:hAnsiTheme="minorHAnsi" w:cstheme="minorHAnsi"/>
              </w:rPr>
            </w:pPr>
            <w:r w:rsidRPr="00546D29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8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2C6E398" w14:textId="77777777" w:rsidR="00F07B26" w:rsidRPr="00546D29" w:rsidRDefault="00F07B26" w:rsidP="00546D29">
            <w:pPr>
              <w:spacing w:before="120" w:after="60" w:line="235" w:lineRule="auto"/>
              <w:ind w:right="-109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 xml:space="preserve">Nazwa i miejsce realizacji usługi polegającej na wykonaniu modernizacji ewidencji gruntów i budynków: </w:t>
            </w:r>
          </w:p>
          <w:p w14:paraId="4315FDE8" w14:textId="77777777" w:rsidR="00F07B26" w:rsidRPr="00546D29" w:rsidRDefault="00F07B26" w:rsidP="00546D29">
            <w:pPr>
              <w:spacing w:after="60" w:line="235" w:lineRule="auto"/>
              <w:ind w:right="-109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…………………………………………………………………………………………………………………….…………………………………….……</w:t>
            </w:r>
          </w:p>
          <w:p w14:paraId="3DBA9642" w14:textId="77777777" w:rsidR="00F07B26" w:rsidRPr="00546D29" w:rsidRDefault="00F07B26" w:rsidP="00546D29">
            <w:pPr>
              <w:spacing w:after="60" w:line="235" w:lineRule="auto"/>
              <w:ind w:right="-109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………………………………………………………………………………………………………………………………………………..……….……..</w:t>
            </w:r>
          </w:p>
          <w:p w14:paraId="3A2327CF" w14:textId="77777777" w:rsidR="00F07B26" w:rsidRPr="00546D29" w:rsidRDefault="00F07B26" w:rsidP="00546D29">
            <w:pPr>
              <w:spacing w:before="120" w:after="60" w:line="235" w:lineRule="auto"/>
              <w:ind w:right="-109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Nazwa i adres Zleceniodawcy/podmiotu, na rzecz którego usługa została wykonana:</w:t>
            </w:r>
          </w:p>
          <w:p w14:paraId="26A1623A" w14:textId="3126602A" w:rsidR="00F07B26" w:rsidRPr="00546D29" w:rsidRDefault="00F07B26" w:rsidP="00546D29">
            <w:pPr>
              <w:spacing w:after="180" w:line="235" w:lineRule="auto"/>
              <w:ind w:right="-108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………………………………………………………………………………………………………………………………………………..……….……..</w:t>
            </w:r>
          </w:p>
        </w:tc>
      </w:tr>
      <w:tr w:rsidR="00F07B26" w:rsidRPr="00594AFB" w14:paraId="3E005432" w14:textId="77777777" w:rsidTr="0033726E">
        <w:trPr>
          <w:trHeight w:val="43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AFDA526" w14:textId="36F81049" w:rsidR="00F07B26" w:rsidRPr="00546D29" w:rsidRDefault="00F07B26" w:rsidP="00F07B26">
            <w:pPr>
              <w:ind w:left="-45" w:right="-96" w:firstLine="45"/>
              <w:jc w:val="center"/>
              <w:rPr>
                <w:rFonts w:asciiTheme="minorHAnsi" w:hAnsiTheme="minorHAnsi" w:cstheme="minorHAnsi"/>
              </w:rPr>
            </w:pPr>
            <w:r w:rsidRPr="00546D29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8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84408B2" w14:textId="77777777" w:rsidR="00F07B26" w:rsidRPr="00546D29" w:rsidRDefault="00F07B26" w:rsidP="00546D29">
            <w:pPr>
              <w:spacing w:before="120" w:after="60" w:line="235" w:lineRule="auto"/>
              <w:ind w:right="-109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 xml:space="preserve">Nazwa i miejsce realizacji usługi polegającej na wykonaniu modernizacji ewidencji gruntów i budynków: </w:t>
            </w:r>
          </w:p>
          <w:p w14:paraId="550E5B8C" w14:textId="77777777" w:rsidR="00F07B26" w:rsidRPr="00546D29" w:rsidRDefault="00F07B26" w:rsidP="00546D29">
            <w:pPr>
              <w:spacing w:after="60" w:line="235" w:lineRule="auto"/>
              <w:ind w:right="-109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…………………………………………………………………………………………………………………….…………………………………….……</w:t>
            </w:r>
          </w:p>
          <w:p w14:paraId="22DADD42" w14:textId="77777777" w:rsidR="00F07B26" w:rsidRPr="00546D29" w:rsidRDefault="00F07B26" w:rsidP="00546D29">
            <w:pPr>
              <w:spacing w:after="60" w:line="235" w:lineRule="auto"/>
              <w:ind w:right="-109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………………………………………………………………………………………………………………………………………………..……….……..</w:t>
            </w:r>
          </w:p>
          <w:p w14:paraId="4166E6D2" w14:textId="77777777" w:rsidR="00F07B26" w:rsidRPr="00546D29" w:rsidRDefault="00F07B26" w:rsidP="00546D29">
            <w:pPr>
              <w:spacing w:before="120" w:after="60" w:line="235" w:lineRule="auto"/>
              <w:ind w:right="-109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Nazwa i adres Zleceniodawcy/podmiotu, na rzecz którego usługa została wykonana:</w:t>
            </w:r>
          </w:p>
          <w:p w14:paraId="0FB56C16" w14:textId="7B3D94A8" w:rsidR="00F07B26" w:rsidRPr="00546D29" w:rsidRDefault="00F07B26" w:rsidP="00546D29">
            <w:pPr>
              <w:spacing w:after="180" w:line="235" w:lineRule="auto"/>
              <w:ind w:right="-108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………………………………………………………………………………………………………………………………………………..……….……..</w:t>
            </w:r>
          </w:p>
        </w:tc>
      </w:tr>
      <w:tr w:rsidR="00F07B26" w:rsidRPr="00594AFB" w14:paraId="477C8948" w14:textId="77777777" w:rsidTr="0033726E">
        <w:trPr>
          <w:trHeight w:val="43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4FB397F" w14:textId="08605410" w:rsidR="00F07B26" w:rsidRPr="00546D29" w:rsidRDefault="00F07B26" w:rsidP="00F07B26">
            <w:pPr>
              <w:ind w:left="-45" w:right="-96" w:firstLine="45"/>
              <w:jc w:val="center"/>
              <w:rPr>
                <w:rFonts w:asciiTheme="minorHAnsi" w:hAnsiTheme="minorHAnsi" w:cstheme="minorHAnsi"/>
              </w:rPr>
            </w:pPr>
            <w:r w:rsidRPr="00546D29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8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0F69C9D" w14:textId="77777777" w:rsidR="00F07B26" w:rsidRPr="00546D29" w:rsidRDefault="00F07B26" w:rsidP="00546D29">
            <w:pPr>
              <w:spacing w:before="120" w:after="60"/>
              <w:ind w:right="-109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 xml:space="preserve">Nazwa i miejsce realizacji usługi polegającej na wykonaniu modernizacji ewidencji gruntów i budynków: </w:t>
            </w:r>
          </w:p>
          <w:p w14:paraId="4FE2F8CB" w14:textId="77777777" w:rsidR="00F07B26" w:rsidRPr="00546D29" w:rsidRDefault="00F07B26" w:rsidP="00546D29">
            <w:pPr>
              <w:spacing w:after="60"/>
              <w:ind w:right="-109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…………………………………………………………………………………………………………………….…………………………………….……</w:t>
            </w:r>
          </w:p>
          <w:p w14:paraId="516F61B5" w14:textId="77777777" w:rsidR="00F07B26" w:rsidRPr="00546D29" w:rsidRDefault="00F07B26" w:rsidP="00546D29">
            <w:pPr>
              <w:spacing w:after="60"/>
              <w:ind w:right="-109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………………………………………………………………………………………………………………………………………………..……….……..</w:t>
            </w:r>
          </w:p>
          <w:p w14:paraId="39042E0D" w14:textId="77777777" w:rsidR="00F07B26" w:rsidRPr="00546D29" w:rsidRDefault="00F07B26" w:rsidP="00546D29">
            <w:pPr>
              <w:spacing w:before="120" w:after="60"/>
              <w:ind w:right="-109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Nazwa i adres Zleceniodawcy/podmiotu, na rzecz którego usługa została wykonana:</w:t>
            </w:r>
          </w:p>
          <w:p w14:paraId="706785A2" w14:textId="77777777" w:rsidR="00F07B26" w:rsidRPr="00546D29" w:rsidRDefault="00F07B26" w:rsidP="00546D29">
            <w:pPr>
              <w:spacing w:after="60"/>
              <w:ind w:right="-109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…………………………………………………………………………………………………………………….…………………………………….……</w:t>
            </w:r>
          </w:p>
          <w:p w14:paraId="24D982D2" w14:textId="4E7E7AAE" w:rsidR="00F07B26" w:rsidRPr="00546D29" w:rsidRDefault="00F07B26" w:rsidP="00546D29">
            <w:pPr>
              <w:spacing w:before="120" w:after="120"/>
              <w:ind w:right="-109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………………………………………………………………………………………………………………………………………………..……….……..</w:t>
            </w:r>
          </w:p>
        </w:tc>
      </w:tr>
      <w:tr w:rsidR="00F07B26" w:rsidRPr="00594AFB" w14:paraId="16F4D88B" w14:textId="77777777" w:rsidTr="0033726E">
        <w:trPr>
          <w:trHeight w:val="43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FAB6494" w14:textId="0243A40F" w:rsidR="00F07B26" w:rsidRPr="00546D29" w:rsidRDefault="00F07B26" w:rsidP="00F07B26">
            <w:pPr>
              <w:ind w:left="-45" w:right="-96" w:firstLine="45"/>
              <w:jc w:val="center"/>
              <w:rPr>
                <w:rFonts w:asciiTheme="minorHAnsi" w:hAnsiTheme="minorHAnsi" w:cstheme="minorHAnsi"/>
              </w:rPr>
            </w:pPr>
            <w:r w:rsidRPr="00546D29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8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5355587" w14:textId="77777777" w:rsidR="00F07B26" w:rsidRPr="00546D29" w:rsidRDefault="00F07B26" w:rsidP="00546D29">
            <w:pPr>
              <w:spacing w:before="120" w:after="60"/>
              <w:ind w:right="-109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 xml:space="preserve">Nazwa i miejsce realizacji usługi polegającej na wykonaniu modernizacji ewidencji gruntów i budynków: </w:t>
            </w:r>
          </w:p>
          <w:p w14:paraId="4A1F0099" w14:textId="77777777" w:rsidR="00F07B26" w:rsidRPr="00546D29" w:rsidRDefault="00F07B26" w:rsidP="00546D29">
            <w:pPr>
              <w:spacing w:after="60"/>
              <w:ind w:right="-109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…………………………………………………………………………………………………………………….…………………………………….……</w:t>
            </w:r>
          </w:p>
          <w:p w14:paraId="2266BE48" w14:textId="77777777" w:rsidR="00F07B26" w:rsidRPr="00546D29" w:rsidRDefault="00F07B26" w:rsidP="00546D29">
            <w:pPr>
              <w:spacing w:after="60"/>
              <w:ind w:right="-109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………………………………………………………………………………………………………………………………………………..……….……..</w:t>
            </w:r>
          </w:p>
          <w:p w14:paraId="5A9E9BAF" w14:textId="77777777" w:rsidR="00F07B26" w:rsidRPr="00546D29" w:rsidRDefault="00F07B26" w:rsidP="00546D29">
            <w:pPr>
              <w:spacing w:before="120" w:after="60"/>
              <w:ind w:right="-109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Nazwa i adres Zleceniodawcy/podmiotu, na rzecz którego usługa została wykonana:</w:t>
            </w:r>
          </w:p>
          <w:p w14:paraId="11C76603" w14:textId="77777777" w:rsidR="00F07B26" w:rsidRPr="00546D29" w:rsidRDefault="00F07B26" w:rsidP="00546D29">
            <w:pPr>
              <w:spacing w:after="60"/>
              <w:ind w:right="-109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…………………………………………………………………………………………………………………….…………………………………….……</w:t>
            </w:r>
          </w:p>
          <w:p w14:paraId="3D3E37F0" w14:textId="29A147F9" w:rsidR="00F07B26" w:rsidRPr="00546D29" w:rsidRDefault="00F07B26" w:rsidP="00546D29">
            <w:pPr>
              <w:spacing w:before="120" w:after="120"/>
              <w:ind w:right="-109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………………………………………………………………………………………………………………………………………………..……….……..</w:t>
            </w:r>
          </w:p>
        </w:tc>
      </w:tr>
      <w:tr w:rsidR="00F07B26" w:rsidRPr="00594AFB" w14:paraId="2A26FE6C" w14:textId="77777777" w:rsidTr="007C2641">
        <w:trPr>
          <w:trHeight w:val="43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C243CBF" w14:textId="0EA4E006" w:rsidR="00F07B26" w:rsidRPr="00594AFB" w:rsidRDefault="00F07B26" w:rsidP="00F07B26">
            <w:pPr>
              <w:ind w:left="-45" w:right="-96" w:firstLine="45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8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B52EEDB" w14:textId="77777777" w:rsidR="00F07B26" w:rsidRPr="009E0FA4" w:rsidRDefault="00F07B26" w:rsidP="00546D29">
            <w:pPr>
              <w:spacing w:before="120" w:after="60"/>
              <w:ind w:right="-109"/>
              <w:rPr>
                <w:rFonts w:asciiTheme="minorHAnsi" w:hAnsiTheme="minorHAnsi" w:cstheme="minorHAnsi"/>
                <w:bCs/>
              </w:rPr>
            </w:pPr>
            <w:r w:rsidRPr="009E0FA4">
              <w:rPr>
                <w:rFonts w:asciiTheme="minorHAnsi" w:hAnsiTheme="minorHAnsi" w:cstheme="minorHAnsi"/>
                <w:bCs/>
              </w:rPr>
              <w:t>Nazwa</w:t>
            </w:r>
            <w:r>
              <w:rPr>
                <w:rFonts w:asciiTheme="minorHAnsi" w:hAnsiTheme="minorHAnsi" w:cstheme="minorHAnsi"/>
                <w:bCs/>
              </w:rPr>
              <w:t xml:space="preserve"> i </w:t>
            </w:r>
            <w:r w:rsidRPr="009E0FA4">
              <w:rPr>
                <w:rFonts w:asciiTheme="minorHAnsi" w:hAnsiTheme="minorHAnsi" w:cstheme="minorHAnsi"/>
                <w:bCs/>
              </w:rPr>
              <w:t xml:space="preserve">miejsce </w:t>
            </w:r>
            <w:r>
              <w:rPr>
                <w:rFonts w:asciiTheme="minorHAnsi" w:hAnsiTheme="minorHAnsi" w:cstheme="minorHAnsi"/>
                <w:bCs/>
              </w:rPr>
              <w:t xml:space="preserve">realizacji </w:t>
            </w:r>
            <w:r w:rsidRPr="009E0FA4">
              <w:rPr>
                <w:rFonts w:asciiTheme="minorHAnsi" w:hAnsiTheme="minorHAnsi" w:cstheme="minorHAnsi"/>
                <w:bCs/>
              </w:rPr>
              <w:t xml:space="preserve">usługi </w:t>
            </w:r>
            <w:r>
              <w:rPr>
                <w:rFonts w:asciiTheme="minorHAnsi" w:hAnsiTheme="minorHAnsi" w:cstheme="minorHAnsi"/>
                <w:bCs/>
              </w:rPr>
              <w:t xml:space="preserve">polegającej na wykonaniu </w:t>
            </w:r>
            <w:r w:rsidRPr="009E0FA4">
              <w:rPr>
                <w:rFonts w:asciiTheme="minorHAnsi" w:hAnsiTheme="minorHAnsi" w:cstheme="minorHAnsi"/>
                <w:bCs/>
              </w:rPr>
              <w:t>modernizacji ewidencji gruntów i budynków</w:t>
            </w:r>
            <w:r>
              <w:rPr>
                <w:rFonts w:asciiTheme="minorHAnsi" w:hAnsiTheme="minorHAnsi" w:cstheme="minorHAnsi"/>
                <w:bCs/>
              </w:rPr>
              <w:t>:</w:t>
            </w:r>
            <w:r w:rsidRPr="009E0FA4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27A20168" w14:textId="77777777" w:rsidR="00F07B26" w:rsidRPr="009E0FA4" w:rsidRDefault="00F07B26" w:rsidP="00546D29">
            <w:pPr>
              <w:spacing w:after="60"/>
              <w:ind w:right="-109"/>
              <w:rPr>
                <w:rFonts w:asciiTheme="minorHAnsi" w:hAnsiTheme="minorHAnsi" w:cstheme="minorHAnsi"/>
                <w:bCs/>
              </w:rPr>
            </w:pPr>
            <w:r w:rsidRPr="009E0FA4">
              <w:rPr>
                <w:rFonts w:asciiTheme="minorHAnsi" w:hAnsiTheme="minorHAnsi" w:cstheme="minorHAnsi"/>
                <w:bCs/>
              </w:rPr>
              <w:t>…………</w:t>
            </w:r>
            <w:r>
              <w:rPr>
                <w:rFonts w:asciiTheme="minorHAnsi" w:hAnsiTheme="minorHAnsi" w:cstheme="minorHAnsi"/>
                <w:bCs/>
              </w:rPr>
              <w:t>………………………</w:t>
            </w:r>
            <w:r w:rsidRPr="009E0FA4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bCs/>
              </w:rPr>
              <w:t>.</w:t>
            </w:r>
            <w:r w:rsidRPr="009E0FA4">
              <w:rPr>
                <w:rFonts w:asciiTheme="minorHAnsi" w:hAnsiTheme="minorHAnsi" w:cstheme="minorHAnsi"/>
                <w:bCs/>
              </w:rPr>
              <w:t>……………………………………</w:t>
            </w:r>
            <w:r>
              <w:rPr>
                <w:rFonts w:asciiTheme="minorHAnsi" w:hAnsiTheme="minorHAnsi" w:cstheme="minorHAnsi"/>
                <w:bCs/>
              </w:rPr>
              <w:t>.</w:t>
            </w:r>
            <w:r w:rsidRPr="009E0FA4">
              <w:rPr>
                <w:rFonts w:asciiTheme="minorHAnsi" w:hAnsiTheme="minorHAnsi" w:cstheme="minorHAnsi"/>
                <w:bCs/>
              </w:rPr>
              <w:t>……</w:t>
            </w:r>
          </w:p>
          <w:p w14:paraId="0D1CAEF4" w14:textId="77777777" w:rsidR="00F07B26" w:rsidRDefault="00F07B26" w:rsidP="00546D29">
            <w:pPr>
              <w:spacing w:after="60"/>
              <w:ind w:right="-109"/>
              <w:rPr>
                <w:rFonts w:asciiTheme="minorHAnsi" w:hAnsiTheme="minorHAnsi" w:cstheme="minorHAnsi"/>
                <w:bCs/>
              </w:rPr>
            </w:pPr>
            <w:r w:rsidRPr="009E0FA4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bCs/>
              </w:rPr>
              <w:t>…………………..…</w:t>
            </w:r>
            <w:r w:rsidRPr="009E0FA4">
              <w:rPr>
                <w:rFonts w:asciiTheme="minorHAnsi" w:hAnsiTheme="minorHAnsi" w:cstheme="minorHAnsi"/>
                <w:bCs/>
              </w:rPr>
              <w:t>……</w:t>
            </w:r>
            <w:r>
              <w:rPr>
                <w:rFonts w:asciiTheme="minorHAnsi" w:hAnsiTheme="minorHAnsi" w:cstheme="minorHAnsi"/>
                <w:bCs/>
              </w:rPr>
              <w:t>.</w:t>
            </w:r>
            <w:r w:rsidRPr="009E0FA4">
              <w:rPr>
                <w:rFonts w:asciiTheme="minorHAnsi" w:hAnsiTheme="minorHAnsi" w:cstheme="minorHAnsi"/>
                <w:bCs/>
              </w:rPr>
              <w:t>…</w:t>
            </w:r>
            <w:r>
              <w:rPr>
                <w:rFonts w:asciiTheme="minorHAnsi" w:hAnsiTheme="minorHAnsi" w:cstheme="minorHAnsi"/>
                <w:bCs/>
              </w:rPr>
              <w:t>…..</w:t>
            </w:r>
          </w:p>
          <w:p w14:paraId="207074A6" w14:textId="77777777" w:rsidR="00F07B26" w:rsidRPr="00546D29" w:rsidRDefault="00F07B26" w:rsidP="00546D29">
            <w:pPr>
              <w:spacing w:before="120" w:after="60"/>
              <w:ind w:right="-109"/>
              <w:rPr>
                <w:rFonts w:asciiTheme="minorHAnsi" w:hAnsiTheme="minorHAnsi" w:cstheme="minorHAnsi"/>
                <w:bCs/>
              </w:rPr>
            </w:pPr>
            <w:r w:rsidRPr="00546D29">
              <w:rPr>
                <w:rFonts w:asciiTheme="minorHAnsi" w:hAnsiTheme="minorHAnsi" w:cstheme="minorHAnsi"/>
                <w:bCs/>
              </w:rPr>
              <w:t>Nazwa i adres Zleceniodawcy/podmiotu, na rzecz którego usługa została wykonana:</w:t>
            </w:r>
          </w:p>
          <w:p w14:paraId="1537CC04" w14:textId="77777777" w:rsidR="00F07B26" w:rsidRPr="009E0FA4" w:rsidRDefault="00F07B26" w:rsidP="00546D29">
            <w:pPr>
              <w:spacing w:after="60"/>
              <w:ind w:right="-109"/>
              <w:rPr>
                <w:rFonts w:asciiTheme="minorHAnsi" w:hAnsiTheme="minorHAnsi" w:cstheme="minorHAnsi"/>
                <w:bCs/>
              </w:rPr>
            </w:pPr>
            <w:r w:rsidRPr="009E0FA4">
              <w:rPr>
                <w:rFonts w:asciiTheme="minorHAnsi" w:hAnsiTheme="minorHAnsi" w:cstheme="minorHAnsi"/>
                <w:bCs/>
              </w:rPr>
              <w:t>…………</w:t>
            </w:r>
            <w:r>
              <w:rPr>
                <w:rFonts w:asciiTheme="minorHAnsi" w:hAnsiTheme="minorHAnsi" w:cstheme="minorHAnsi"/>
                <w:bCs/>
              </w:rPr>
              <w:t>………………………</w:t>
            </w:r>
            <w:r w:rsidRPr="009E0FA4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bCs/>
              </w:rPr>
              <w:t>.</w:t>
            </w:r>
            <w:r w:rsidRPr="009E0FA4">
              <w:rPr>
                <w:rFonts w:asciiTheme="minorHAnsi" w:hAnsiTheme="minorHAnsi" w:cstheme="minorHAnsi"/>
                <w:bCs/>
              </w:rPr>
              <w:t>……………………………………</w:t>
            </w:r>
            <w:r>
              <w:rPr>
                <w:rFonts w:asciiTheme="minorHAnsi" w:hAnsiTheme="minorHAnsi" w:cstheme="minorHAnsi"/>
                <w:bCs/>
              </w:rPr>
              <w:t>.</w:t>
            </w:r>
            <w:r w:rsidRPr="009E0FA4">
              <w:rPr>
                <w:rFonts w:asciiTheme="minorHAnsi" w:hAnsiTheme="minorHAnsi" w:cstheme="minorHAnsi"/>
                <w:bCs/>
              </w:rPr>
              <w:t>……</w:t>
            </w:r>
          </w:p>
          <w:p w14:paraId="653B2C7F" w14:textId="189A626A" w:rsidR="00F07B26" w:rsidRPr="009E0FA4" w:rsidRDefault="00F07B26" w:rsidP="00546D29">
            <w:pPr>
              <w:spacing w:before="120" w:after="120"/>
              <w:ind w:right="-109"/>
              <w:rPr>
                <w:rFonts w:asciiTheme="minorHAnsi" w:hAnsiTheme="minorHAnsi" w:cstheme="minorHAnsi"/>
                <w:bCs/>
              </w:rPr>
            </w:pPr>
            <w:r w:rsidRPr="009E0FA4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bCs/>
              </w:rPr>
              <w:t>…………………..…</w:t>
            </w:r>
            <w:r w:rsidRPr="009E0FA4">
              <w:rPr>
                <w:rFonts w:asciiTheme="minorHAnsi" w:hAnsiTheme="minorHAnsi" w:cstheme="minorHAnsi"/>
                <w:bCs/>
              </w:rPr>
              <w:t>……</w:t>
            </w:r>
            <w:r>
              <w:rPr>
                <w:rFonts w:asciiTheme="minorHAnsi" w:hAnsiTheme="minorHAnsi" w:cstheme="minorHAnsi"/>
                <w:bCs/>
              </w:rPr>
              <w:t>.</w:t>
            </w:r>
            <w:r w:rsidRPr="009E0FA4">
              <w:rPr>
                <w:rFonts w:asciiTheme="minorHAnsi" w:hAnsiTheme="minorHAnsi" w:cstheme="minorHAnsi"/>
                <w:bCs/>
              </w:rPr>
              <w:t>…</w:t>
            </w:r>
            <w:r>
              <w:rPr>
                <w:rFonts w:asciiTheme="minorHAnsi" w:hAnsiTheme="minorHAnsi" w:cstheme="minorHAnsi"/>
                <w:bCs/>
              </w:rPr>
              <w:t>…..</w:t>
            </w:r>
          </w:p>
        </w:tc>
      </w:tr>
    </w:tbl>
    <w:p w14:paraId="4EB41FCC" w14:textId="77777777" w:rsidR="00686758" w:rsidRDefault="00686758" w:rsidP="003223EE">
      <w:pPr>
        <w:jc w:val="both"/>
        <w:rPr>
          <w:rFonts w:asciiTheme="minorHAnsi" w:hAnsiTheme="minorHAnsi" w:cstheme="minorHAnsi"/>
          <w:b/>
        </w:rPr>
      </w:pPr>
    </w:p>
    <w:p w14:paraId="530033C2" w14:textId="77777777" w:rsidR="00686758" w:rsidRDefault="00686758" w:rsidP="003223EE">
      <w:pPr>
        <w:jc w:val="both"/>
        <w:rPr>
          <w:rFonts w:asciiTheme="minorHAnsi" w:hAnsiTheme="minorHAnsi" w:cstheme="minorHAnsi"/>
          <w:b/>
        </w:rPr>
      </w:pPr>
    </w:p>
    <w:p w14:paraId="29711CD1" w14:textId="77777777" w:rsidR="00546D29" w:rsidRDefault="00546D29" w:rsidP="003223EE">
      <w:pPr>
        <w:jc w:val="both"/>
        <w:rPr>
          <w:rFonts w:asciiTheme="minorHAnsi" w:hAnsiTheme="minorHAnsi" w:cstheme="minorHAnsi"/>
          <w:b/>
        </w:rPr>
      </w:pPr>
    </w:p>
    <w:p w14:paraId="75EAE4B4" w14:textId="77777777" w:rsidR="00546D29" w:rsidRDefault="00546D29" w:rsidP="003223EE">
      <w:pPr>
        <w:jc w:val="both"/>
        <w:rPr>
          <w:rFonts w:asciiTheme="minorHAnsi" w:hAnsiTheme="minorHAnsi" w:cstheme="minorHAnsi"/>
          <w:b/>
        </w:rPr>
      </w:pPr>
    </w:p>
    <w:p w14:paraId="012CAB51" w14:textId="77777777" w:rsidR="00546D29" w:rsidRDefault="00546D29" w:rsidP="003223EE">
      <w:pPr>
        <w:jc w:val="both"/>
        <w:rPr>
          <w:rFonts w:asciiTheme="minorHAnsi" w:hAnsiTheme="minorHAnsi" w:cstheme="minorHAnsi"/>
          <w:b/>
        </w:rPr>
      </w:pPr>
    </w:p>
    <w:p w14:paraId="12FF1B83" w14:textId="77777777" w:rsidR="00686758" w:rsidRDefault="00686758" w:rsidP="003223EE">
      <w:pPr>
        <w:jc w:val="both"/>
        <w:rPr>
          <w:rFonts w:asciiTheme="minorHAnsi" w:hAnsiTheme="minorHAnsi" w:cstheme="minorHAnsi"/>
          <w:b/>
        </w:rPr>
      </w:pPr>
    </w:p>
    <w:p w14:paraId="65EDE2D1" w14:textId="30661A03" w:rsidR="00602765" w:rsidRPr="001D03AE" w:rsidRDefault="00766478">
      <w:pPr>
        <w:ind w:right="39"/>
        <w:jc w:val="center"/>
        <w:rPr>
          <w:rFonts w:asciiTheme="minorHAnsi" w:hAnsiTheme="minorHAnsi" w:cstheme="minorHAnsi"/>
        </w:rPr>
      </w:pPr>
      <w:r w:rsidRPr="001D03AE">
        <w:rPr>
          <w:rFonts w:asciiTheme="minorHAnsi" w:hAnsiTheme="minorHAnsi" w:cstheme="minorHAnsi"/>
          <w:b/>
        </w:rPr>
        <w:t>DO</w:t>
      </w:r>
      <w:r w:rsidR="00602765" w:rsidRPr="001D03AE">
        <w:rPr>
          <w:rFonts w:asciiTheme="minorHAnsi" w:hAnsiTheme="minorHAnsi" w:cstheme="minorHAnsi"/>
          <w:b/>
        </w:rPr>
        <w:t>KUMENT NALEŻY</w:t>
      </w:r>
      <w:r w:rsidR="00C72659" w:rsidRPr="001D03AE">
        <w:rPr>
          <w:rFonts w:asciiTheme="minorHAnsi" w:hAnsiTheme="minorHAnsi" w:cstheme="minorHAnsi"/>
          <w:b/>
        </w:rPr>
        <w:t xml:space="preserve"> </w:t>
      </w:r>
      <w:r w:rsidR="00602765" w:rsidRPr="001D03AE">
        <w:rPr>
          <w:rFonts w:asciiTheme="minorHAnsi" w:hAnsiTheme="minorHAnsi" w:cstheme="minorHAnsi"/>
          <w:b/>
        </w:rPr>
        <w:t xml:space="preserve">PODPISAĆ </w:t>
      </w:r>
      <w:r w:rsidRPr="001D03AE">
        <w:rPr>
          <w:rFonts w:asciiTheme="minorHAnsi" w:hAnsiTheme="minorHAnsi" w:cstheme="minorHAnsi"/>
          <w:b/>
        </w:rPr>
        <w:t xml:space="preserve">(OPATRZYĆ) </w:t>
      </w:r>
      <w:r w:rsidR="00602765" w:rsidRPr="001D03AE">
        <w:rPr>
          <w:rFonts w:asciiTheme="minorHAnsi" w:hAnsiTheme="minorHAnsi" w:cstheme="minorHAnsi"/>
          <w:b/>
        </w:rPr>
        <w:t>KWALIFIKOWANYM PODPISEM ELEKTRONICZNYM</w:t>
      </w:r>
      <w:r w:rsidR="00811331" w:rsidRPr="001D03AE">
        <w:rPr>
          <w:rFonts w:asciiTheme="minorHAnsi" w:hAnsiTheme="minorHAnsi" w:cstheme="minorHAnsi"/>
          <w:b/>
        </w:rPr>
        <w:t>, PODPISEM ZAUFANYM LUB PODPISEM OSOBISTYM</w:t>
      </w:r>
    </w:p>
    <w:sectPr w:rsidR="00602765" w:rsidRPr="001D03AE" w:rsidSect="00546D29">
      <w:headerReference w:type="default" r:id="rId8"/>
      <w:footerReference w:type="default" r:id="rId9"/>
      <w:headerReference w:type="first" r:id="rId10"/>
      <w:pgSz w:w="11906" w:h="16838"/>
      <w:pgMar w:top="1021" w:right="1247" w:bottom="851" w:left="1247" w:header="567" w:footer="227" w:gutter="0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BF99A2" w14:textId="77777777" w:rsidR="00252C5C" w:rsidRDefault="00252C5C">
      <w:r>
        <w:separator/>
      </w:r>
    </w:p>
  </w:endnote>
  <w:endnote w:type="continuationSeparator" w:id="0">
    <w:p w14:paraId="57CB245A" w14:textId="77777777" w:rsidR="00252C5C" w:rsidRDefault="00252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iraginoSans-W3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18"/>
        <w:szCs w:val="18"/>
      </w:rPr>
      <w:id w:val="169325296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B71053" w14:textId="1D7AC658" w:rsidR="007268A8" w:rsidRPr="00CF3C48" w:rsidRDefault="007268A8">
            <w:pPr>
              <w:pStyle w:val="Stopka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CF3C48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CF3C48">
              <w:rPr>
                <w:rFonts w:asciiTheme="minorHAnsi" w:hAnsiTheme="minorHAnsi" w:cstheme="minorHAnsi"/>
                <w:sz w:val="18"/>
                <w:szCs w:val="18"/>
              </w:rPr>
              <w:instrText>PAGE</w:instrText>
            </w:r>
            <w:r w:rsidRPr="00CF3C48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CF3C48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CF3C48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CF3C48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Pr="00CF3C48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CF3C48">
              <w:rPr>
                <w:rFonts w:asciiTheme="minorHAnsi" w:hAnsiTheme="minorHAnsi" w:cstheme="minorHAnsi"/>
                <w:sz w:val="18"/>
                <w:szCs w:val="18"/>
              </w:rPr>
              <w:instrText>NUMPAGES</w:instrText>
            </w:r>
            <w:r w:rsidRPr="00CF3C48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CF3C48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CF3C48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sdtContent>
      </w:sdt>
    </w:sdtContent>
  </w:sdt>
  <w:p w14:paraId="027CD9F5" w14:textId="77777777" w:rsidR="001C14B4" w:rsidRDefault="001C14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BD17A2" w14:textId="77777777" w:rsidR="00252C5C" w:rsidRDefault="00252C5C">
      <w:r>
        <w:separator/>
      </w:r>
    </w:p>
  </w:footnote>
  <w:footnote w:type="continuationSeparator" w:id="0">
    <w:p w14:paraId="119DE5A4" w14:textId="77777777" w:rsidR="00252C5C" w:rsidRDefault="00252C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C65EE" w14:textId="41360D31" w:rsidR="001C14B4" w:rsidRPr="007A186E" w:rsidRDefault="001C14B4" w:rsidP="005C747E">
    <w:pPr>
      <w:jc w:val="center"/>
      <w:rPr>
        <w:i/>
        <w:sz w:val="16"/>
        <w:szCs w:val="16"/>
      </w:rPr>
    </w:pPr>
  </w:p>
  <w:p w14:paraId="0B26AC28" w14:textId="77777777" w:rsidR="001C14B4" w:rsidRDefault="001C14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9B85A" w14:textId="73742412" w:rsidR="00546D29" w:rsidRPr="001B6CD1" w:rsidRDefault="002D51AD" w:rsidP="00546D29">
    <w:pPr>
      <w:ind w:left="-284"/>
      <w:jc w:val="both"/>
      <w:rPr>
        <w:sz w:val="22"/>
        <w:szCs w:val="22"/>
      </w:rPr>
    </w:pPr>
    <w:r w:rsidRPr="00686758">
      <w:rPr>
        <w:rFonts w:asciiTheme="minorHAnsi" w:hAnsiTheme="minorHAnsi" w:cstheme="minorHAnsi"/>
        <w:b/>
        <w:sz w:val="22"/>
        <w:szCs w:val="22"/>
      </w:rPr>
      <w:t>AK-</w:t>
    </w:r>
    <w:r w:rsidR="00C068E8" w:rsidRPr="00686758">
      <w:rPr>
        <w:rFonts w:asciiTheme="minorHAnsi" w:hAnsiTheme="minorHAnsi" w:cstheme="minorHAnsi"/>
        <w:b/>
        <w:sz w:val="22"/>
        <w:szCs w:val="22"/>
      </w:rPr>
      <w:t>I</w:t>
    </w:r>
    <w:r w:rsidRPr="00686758">
      <w:rPr>
        <w:rFonts w:asciiTheme="minorHAnsi" w:hAnsiTheme="minorHAnsi" w:cstheme="minorHAnsi"/>
        <w:b/>
        <w:sz w:val="22"/>
        <w:szCs w:val="22"/>
      </w:rPr>
      <w:t>V.271.</w:t>
    </w:r>
    <w:r w:rsidR="00686758" w:rsidRPr="00686758">
      <w:rPr>
        <w:rFonts w:asciiTheme="minorHAnsi" w:hAnsiTheme="minorHAnsi" w:cstheme="minorHAnsi"/>
        <w:b/>
        <w:sz w:val="22"/>
        <w:szCs w:val="22"/>
      </w:rPr>
      <w:t>36</w:t>
    </w:r>
    <w:r w:rsidRPr="00686758">
      <w:rPr>
        <w:rFonts w:asciiTheme="minorHAnsi" w:hAnsiTheme="minorHAnsi" w:cstheme="minorHAnsi"/>
        <w:b/>
        <w:sz w:val="22"/>
        <w:szCs w:val="22"/>
      </w:rPr>
      <w:t>.202</w:t>
    </w:r>
    <w:r w:rsidR="00C068E8" w:rsidRPr="00686758">
      <w:rPr>
        <w:rFonts w:asciiTheme="minorHAnsi" w:hAnsiTheme="minorHAnsi" w:cstheme="minorHAnsi"/>
        <w:b/>
        <w:sz w:val="22"/>
        <w:szCs w:val="22"/>
      </w:rPr>
      <w:t>5</w:t>
    </w:r>
    <w:r w:rsidR="00546D29">
      <w:rPr>
        <w:rFonts w:asciiTheme="minorHAnsi" w:hAnsiTheme="minorHAnsi" w:cstheme="minorHAnsi"/>
        <w:b/>
        <w:sz w:val="22"/>
        <w:szCs w:val="22"/>
      </w:rPr>
      <w:t xml:space="preserve">                                                                                                                                  </w:t>
    </w:r>
    <w:r w:rsidR="00546D29" w:rsidRPr="00546D29">
      <w:rPr>
        <w:rFonts w:asciiTheme="minorHAnsi" w:hAnsiTheme="minorHAnsi" w:cstheme="minorHAnsi"/>
        <w:b/>
        <w:bCs/>
        <w:i/>
      </w:rPr>
      <w:t xml:space="preserve"> </w:t>
    </w:r>
    <w:r w:rsidR="00546D29" w:rsidRPr="00C068E8">
      <w:rPr>
        <w:rFonts w:asciiTheme="minorHAnsi" w:hAnsiTheme="minorHAnsi" w:cstheme="minorHAnsi"/>
        <w:b/>
        <w:bCs/>
        <w:i/>
      </w:rPr>
      <w:t>Załącznik</w:t>
    </w:r>
    <w:r w:rsidR="00546D29" w:rsidRPr="00C068E8">
      <w:rPr>
        <w:rFonts w:asciiTheme="minorHAnsi" w:eastAsia="Calibri" w:hAnsiTheme="minorHAnsi" w:cstheme="minorHAnsi"/>
        <w:b/>
        <w:bCs/>
        <w:i/>
        <w:iCs/>
        <w:lang w:eastAsia="en-US"/>
      </w:rPr>
      <w:t xml:space="preserve"> 1 do SWZ</w:t>
    </w:r>
  </w:p>
  <w:p w14:paraId="25CD8238" w14:textId="4C98F606" w:rsidR="00546D29" w:rsidRDefault="00546D29" w:rsidP="00546D29">
    <w:pPr>
      <w:tabs>
        <w:tab w:val="left" w:pos="1007"/>
      </w:tabs>
      <w:spacing w:before="120"/>
    </w:pPr>
    <w:r>
      <w:rPr>
        <w:rFonts w:asciiTheme="minorHAnsi" w:hAnsiTheme="minorHAnsi" w:cstheme="minorHAnsi"/>
        <w:b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 w:val="22"/>
        <w:szCs w:val="22"/>
        <w:lang w:val="pl-PL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kern w:val="1"/>
        <w:lang w:val="pl-PL" w:eastAsia="pl-PL" w:bidi="pl-PL"/>
      </w:rPr>
    </w:lvl>
  </w:abstractNum>
  <w:abstractNum w:abstractNumId="3" w15:restartNumberingAfterBreak="0">
    <w:nsid w:val="00000004"/>
    <w:multiLevelType w:val="singleLevel"/>
    <w:tmpl w:val="E8F48A38"/>
    <w:name w:val="WW8Num6"/>
    <w:lvl w:ilvl="0">
      <w:start w:val="1"/>
      <w:numFmt w:val="bullet"/>
      <w:lvlText w:val="–"/>
      <w:lvlJc w:val="left"/>
      <w:pPr>
        <w:tabs>
          <w:tab w:val="num" w:pos="0"/>
        </w:tabs>
        <w:ind w:left="1363" w:hanging="360"/>
      </w:pPr>
      <w:rPr>
        <w:rFonts w:asciiTheme="minorHAnsi" w:hAnsiTheme="minorHAnsi" w:cstheme="minorHAnsi" w:hint="default"/>
        <w:b w:val="0"/>
        <w:i w:val="0"/>
        <w:sz w:val="16"/>
        <w:szCs w:val="16"/>
      </w:rPr>
    </w:lvl>
  </w:abstractNum>
  <w:abstractNum w:abstractNumId="4" w15:restartNumberingAfterBreak="0">
    <w:nsid w:val="00000005"/>
    <w:multiLevelType w:val="singleLevel"/>
    <w:tmpl w:val="03122EC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bCs w:val="0"/>
        <w:sz w:val="20"/>
        <w:szCs w:val="20"/>
      </w:rPr>
    </w:lvl>
  </w:abstractNum>
  <w:abstractNum w:abstractNumId="5" w15:restartNumberingAfterBreak="0">
    <w:nsid w:val="00000006"/>
    <w:multiLevelType w:val="singleLevel"/>
    <w:tmpl w:val="B39AA34E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i w:val="0"/>
        <w:iCs/>
        <w:sz w:val="22"/>
        <w:szCs w:val="22"/>
        <w:lang w:val="pl-PL"/>
      </w:rPr>
    </w:lvl>
  </w:abstractNum>
  <w:abstractNum w:abstractNumId="6" w15:restartNumberingAfterBreak="0">
    <w:nsid w:val="00000007"/>
    <w:multiLevelType w:val="singleLevel"/>
    <w:tmpl w:val="00000007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 w:val="22"/>
        <w:szCs w:val="22"/>
        <w:lang w:val="pl-PL"/>
      </w:rPr>
    </w:lvl>
  </w:abstractNum>
  <w:abstractNum w:abstractNumId="7" w15:restartNumberingAfterBreak="0">
    <w:nsid w:val="00000009"/>
    <w:multiLevelType w:val="singleLevel"/>
    <w:tmpl w:val="00000009"/>
    <w:name w:val="WW8Num21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iCs/>
        <w:color w:val="000000"/>
        <w:spacing w:val="-4"/>
        <w:sz w:val="22"/>
        <w:szCs w:val="22"/>
        <w:vertAlign w:val="superscript"/>
        <w:lang w:val="pl-PL"/>
      </w:rPr>
    </w:lvl>
  </w:abstractNum>
  <w:abstractNum w:abstractNumId="8" w15:restartNumberingAfterBreak="0">
    <w:nsid w:val="00BD1068"/>
    <w:multiLevelType w:val="hybridMultilevel"/>
    <w:tmpl w:val="2738D6E6"/>
    <w:lvl w:ilvl="0" w:tplc="041889D4">
      <w:start w:val="1"/>
      <w:numFmt w:val="decimal"/>
      <w:lvlText w:val="1.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17C45E6F"/>
    <w:multiLevelType w:val="hybridMultilevel"/>
    <w:tmpl w:val="6CCA01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26515"/>
    <w:multiLevelType w:val="multilevel"/>
    <w:tmpl w:val="EC88E3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i w:val="0"/>
        <w:iCs/>
        <w:sz w:val="22"/>
        <w:szCs w:val="22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0EB605C"/>
    <w:multiLevelType w:val="hybridMultilevel"/>
    <w:tmpl w:val="5F56E994"/>
    <w:lvl w:ilvl="0" w:tplc="57DCE7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C13C80"/>
    <w:multiLevelType w:val="multilevel"/>
    <w:tmpl w:val="A1862752"/>
    <w:name w:val="WW8Num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67" w:hanging="397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2ED0A3B"/>
    <w:multiLevelType w:val="multilevel"/>
    <w:tmpl w:val="0415001F"/>
    <w:name w:val="WW8Num202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  <w:lang w:val="pl-P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3965780"/>
    <w:multiLevelType w:val="hybridMultilevel"/>
    <w:tmpl w:val="399A5322"/>
    <w:lvl w:ilvl="0" w:tplc="B4825CC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/>
        <w:bCs/>
        <w:i w:val="0"/>
        <w:iCs/>
        <w:color w:val="auto"/>
        <w:sz w:val="24"/>
        <w:szCs w:val="24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810403"/>
    <w:multiLevelType w:val="hybridMultilevel"/>
    <w:tmpl w:val="4FC6E08E"/>
    <w:lvl w:ilvl="0" w:tplc="6A0A7B88">
      <w:start w:val="1"/>
      <w:numFmt w:val="decimal"/>
      <w:lvlText w:val="%1)"/>
      <w:lvlJc w:val="left"/>
      <w:pPr>
        <w:ind w:left="390" w:hanging="360"/>
      </w:pPr>
      <w:rPr>
        <w:rFonts w:hint="default"/>
        <w:sz w:val="18"/>
        <w:szCs w:val="18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6" w15:restartNumberingAfterBreak="0">
    <w:nsid w:val="5A193471"/>
    <w:multiLevelType w:val="hybridMultilevel"/>
    <w:tmpl w:val="3C7CDC48"/>
    <w:lvl w:ilvl="0" w:tplc="041889D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362306"/>
    <w:multiLevelType w:val="multilevel"/>
    <w:tmpl w:val="74C41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8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64" w:hanging="1440"/>
      </w:pPr>
      <w:rPr>
        <w:rFonts w:hint="default"/>
      </w:rPr>
    </w:lvl>
  </w:abstractNum>
  <w:abstractNum w:abstractNumId="18" w15:restartNumberingAfterBreak="0">
    <w:nsid w:val="60AF5677"/>
    <w:multiLevelType w:val="hybridMultilevel"/>
    <w:tmpl w:val="F36891D4"/>
    <w:lvl w:ilvl="0" w:tplc="B13000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B45923"/>
    <w:multiLevelType w:val="multilevel"/>
    <w:tmpl w:val="3A088EF6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69D3D95"/>
    <w:multiLevelType w:val="multilevel"/>
    <w:tmpl w:val="5C0A71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657031171">
    <w:abstractNumId w:val="0"/>
  </w:num>
  <w:num w:numId="2" w16cid:durableId="298805688">
    <w:abstractNumId w:val="19"/>
  </w:num>
  <w:num w:numId="3" w16cid:durableId="1136292920">
    <w:abstractNumId w:val="20"/>
  </w:num>
  <w:num w:numId="4" w16cid:durableId="1328091072">
    <w:abstractNumId w:val="10"/>
  </w:num>
  <w:num w:numId="5" w16cid:durableId="1653636947">
    <w:abstractNumId w:val="11"/>
  </w:num>
  <w:num w:numId="6" w16cid:durableId="896817280">
    <w:abstractNumId w:val="9"/>
  </w:num>
  <w:num w:numId="7" w16cid:durableId="797334329">
    <w:abstractNumId w:val="15"/>
  </w:num>
  <w:num w:numId="8" w16cid:durableId="130825495">
    <w:abstractNumId w:val="16"/>
  </w:num>
  <w:num w:numId="9" w16cid:durableId="756362255">
    <w:abstractNumId w:val="8"/>
  </w:num>
  <w:num w:numId="10" w16cid:durableId="88157851">
    <w:abstractNumId w:val="14"/>
  </w:num>
  <w:num w:numId="11" w16cid:durableId="1541430663">
    <w:abstractNumId w:val="18"/>
  </w:num>
  <w:num w:numId="12" w16cid:durableId="1118986417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A97"/>
    <w:rsid w:val="00021A01"/>
    <w:rsid w:val="00025029"/>
    <w:rsid w:val="00026E7B"/>
    <w:rsid w:val="0004571A"/>
    <w:rsid w:val="00047388"/>
    <w:rsid w:val="00060C03"/>
    <w:rsid w:val="0006410E"/>
    <w:rsid w:val="00066D21"/>
    <w:rsid w:val="00086269"/>
    <w:rsid w:val="00087587"/>
    <w:rsid w:val="0009207D"/>
    <w:rsid w:val="000A0F5F"/>
    <w:rsid w:val="000B1D5A"/>
    <w:rsid w:val="000B7B3C"/>
    <w:rsid w:val="000C4117"/>
    <w:rsid w:val="000C7EEC"/>
    <w:rsid w:val="000E564B"/>
    <w:rsid w:val="00133541"/>
    <w:rsid w:val="00136682"/>
    <w:rsid w:val="001372D6"/>
    <w:rsid w:val="00150680"/>
    <w:rsid w:val="00180D56"/>
    <w:rsid w:val="0018429D"/>
    <w:rsid w:val="00193888"/>
    <w:rsid w:val="00196D04"/>
    <w:rsid w:val="001A6909"/>
    <w:rsid w:val="001B4576"/>
    <w:rsid w:val="001B6CD1"/>
    <w:rsid w:val="001C14B4"/>
    <w:rsid w:val="001C1904"/>
    <w:rsid w:val="001C41E2"/>
    <w:rsid w:val="001D03AE"/>
    <w:rsid w:val="001D1FE1"/>
    <w:rsid w:val="001D5F3E"/>
    <w:rsid w:val="001D7281"/>
    <w:rsid w:val="001E0643"/>
    <w:rsid w:val="001E185C"/>
    <w:rsid w:val="001E2424"/>
    <w:rsid w:val="001E306E"/>
    <w:rsid w:val="001E5CFA"/>
    <w:rsid w:val="001F137C"/>
    <w:rsid w:val="0020035C"/>
    <w:rsid w:val="002007A7"/>
    <w:rsid w:val="00201BAA"/>
    <w:rsid w:val="002064FA"/>
    <w:rsid w:val="002129C6"/>
    <w:rsid w:val="00216466"/>
    <w:rsid w:val="0022726F"/>
    <w:rsid w:val="00244680"/>
    <w:rsid w:val="0024603F"/>
    <w:rsid w:val="00247A5A"/>
    <w:rsid w:val="00251C13"/>
    <w:rsid w:val="00252C5C"/>
    <w:rsid w:val="002652DB"/>
    <w:rsid w:val="00270931"/>
    <w:rsid w:val="00276E5E"/>
    <w:rsid w:val="00282BDB"/>
    <w:rsid w:val="002954AF"/>
    <w:rsid w:val="002A4D78"/>
    <w:rsid w:val="002B1FD0"/>
    <w:rsid w:val="002B5A55"/>
    <w:rsid w:val="002C4996"/>
    <w:rsid w:val="002D1F5A"/>
    <w:rsid w:val="002D2C75"/>
    <w:rsid w:val="002D51AD"/>
    <w:rsid w:val="0030292D"/>
    <w:rsid w:val="00302F84"/>
    <w:rsid w:val="0031387A"/>
    <w:rsid w:val="003223EE"/>
    <w:rsid w:val="003255F5"/>
    <w:rsid w:val="003370CD"/>
    <w:rsid w:val="0033726E"/>
    <w:rsid w:val="003526C3"/>
    <w:rsid w:val="00352ABF"/>
    <w:rsid w:val="00353078"/>
    <w:rsid w:val="0035485A"/>
    <w:rsid w:val="00374891"/>
    <w:rsid w:val="00376555"/>
    <w:rsid w:val="00386A5E"/>
    <w:rsid w:val="00390F22"/>
    <w:rsid w:val="00394361"/>
    <w:rsid w:val="003A2C00"/>
    <w:rsid w:val="003C70F9"/>
    <w:rsid w:val="003D4423"/>
    <w:rsid w:val="003E253C"/>
    <w:rsid w:val="003E544C"/>
    <w:rsid w:val="003F0244"/>
    <w:rsid w:val="003F2B1B"/>
    <w:rsid w:val="00401F47"/>
    <w:rsid w:val="00404221"/>
    <w:rsid w:val="00421D67"/>
    <w:rsid w:val="00422F69"/>
    <w:rsid w:val="00425C9D"/>
    <w:rsid w:val="00426592"/>
    <w:rsid w:val="0043044F"/>
    <w:rsid w:val="00462578"/>
    <w:rsid w:val="00470B29"/>
    <w:rsid w:val="00474568"/>
    <w:rsid w:val="00475D62"/>
    <w:rsid w:val="0049381C"/>
    <w:rsid w:val="004A521F"/>
    <w:rsid w:val="004B2C45"/>
    <w:rsid w:val="004B2D08"/>
    <w:rsid w:val="004B673C"/>
    <w:rsid w:val="004D188E"/>
    <w:rsid w:val="004E024B"/>
    <w:rsid w:val="004E5D8C"/>
    <w:rsid w:val="004F3D03"/>
    <w:rsid w:val="004F70CA"/>
    <w:rsid w:val="00527C0B"/>
    <w:rsid w:val="00541EE1"/>
    <w:rsid w:val="00544BFF"/>
    <w:rsid w:val="00546D29"/>
    <w:rsid w:val="005664C3"/>
    <w:rsid w:val="00571F16"/>
    <w:rsid w:val="00580139"/>
    <w:rsid w:val="005802AF"/>
    <w:rsid w:val="00584D2F"/>
    <w:rsid w:val="00594AFB"/>
    <w:rsid w:val="00595FD2"/>
    <w:rsid w:val="005A0955"/>
    <w:rsid w:val="005C747E"/>
    <w:rsid w:val="005C76B2"/>
    <w:rsid w:val="005E07C2"/>
    <w:rsid w:val="005E2D04"/>
    <w:rsid w:val="005F6C0B"/>
    <w:rsid w:val="00602765"/>
    <w:rsid w:val="0060369E"/>
    <w:rsid w:val="00633BDF"/>
    <w:rsid w:val="00654110"/>
    <w:rsid w:val="00674417"/>
    <w:rsid w:val="00677411"/>
    <w:rsid w:val="0068337B"/>
    <w:rsid w:val="00686758"/>
    <w:rsid w:val="006944A0"/>
    <w:rsid w:val="006A22B6"/>
    <w:rsid w:val="006B32C4"/>
    <w:rsid w:val="006B5BA6"/>
    <w:rsid w:val="006C0816"/>
    <w:rsid w:val="006C5899"/>
    <w:rsid w:val="006C649A"/>
    <w:rsid w:val="006D193C"/>
    <w:rsid w:val="006E10FD"/>
    <w:rsid w:val="006F588F"/>
    <w:rsid w:val="006F7EDA"/>
    <w:rsid w:val="00701C03"/>
    <w:rsid w:val="007021C5"/>
    <w:rsid w:val="007026CD"/>
    <w:rsid w:val="007059BE"/>
    <w:rsid w:val="00707478"/>
    <w:rsid w:val="007203DD"/>
    <w:rsid w:val="007268A8"/>
    <w:rsid w:val="007359D8"/>
    <w:rsid w:val="007436D2"/>
    <w:rsid w:val="00760465"/>
    <w:rsid w:val="0076300B"/>
    <w:rsid w:val="00766478"/>
    <w:rsid w:val="00770261"/>
    <w:rsid w:val="00773742"/>
    <w:rsid w:val="00786301"/>
    <w:rsid w:val="007914CD"/>
    <w:rsid w:val="007B308B"/>
    <w:rsid w:val="007B3430"/>
    <w:rsid w:val="007C713F"/>
    <w:rsid w:val="007D3E73"/>
    <w:rsid w:val="007D4DB5"/>
    <w:rsid w:val="007E430A"/>
    <w:rsid w:val="007F424B"/>
    <w:rsid w:val="007F4FAF"/>
    <w:rsid w:val="007F7710"/>
    <w:rsid w:val="00802CB4"/>
    <w:rsid w:val="00811331"/>
    <w:rsid w:val="008274F9"/>
    <w:rsid w:val="0083273B"/>
    <w:rsid w:val="00841338"/>
    <w:rsid w:val="008445BC"/>
    <w:rsid w:val="00856D6D"/>
    <w:rsid w:val="008747A7"/>
    <w:rsid w:val="008764EF"/>
    <w:rsid w:val="00880ACA"/>
    <w:rsid w:val="00881A97"/>
    <w:rsid w:val="00893C74"/>
    <w:rsid w:val="008A2316"/>
    <w:rsid w:val="008B33E9"/>
    <w:rsid w:val="008E03E6"/>
    <w:rsid w:val="008E44C8"/>
    <w:rsid w:val="008E7B17"/>
    <w:rsid w:val="008F2078"/>
    <w:rsid w:val="008F5334"/>
    <w:rsid w:val="0090111F"/>
    <w:rsid w:val="009040CC"/>
    <w:rsid w:val="009061F5"/>
    <w:rsid w:val="0091052B"/>
    <w:rsid w:val="009204D7"/>
    <w:rsid w:val="009341A3"/>
    <w:rsid w:val="00935761"/>
    <w:rsid w:val="00953454"/>
    <w:rsid w:val="00971810"/>
    <w:rsid w:val="00973445"/>
    <w:rsid w:val="00981F1C"/>
    <w:rsid w:val="00987207"/>
    <w:rsid w:val="009C4AA2"/>
    <w:rsid w:val="009C72D2"/>
    <w:rsid w:val="009D01D5"/>
    <w:rsid w:val="009D3E0D"/>
    <w:rsid w:val="009E4873"/>
    <w:rsid w:val="009F7774"/>
    <w:rsid w:val="00A058FA"/>
    <w:rsid w:val="00A10B8B"/>
    <w:rsid w:val="00A12633"/>
    <w:rsid w:val="00A1298F"/>
    <w:rsid w:val="00A168A8"/>
    <w:rsid w:val="00A21E92"/>
    <w:rsid w:val="00A25B15"/>
    <w:rsid w:val="00A26CBC"/>
    <w:rsid w:val="00A34E23"/>
    <w:rsid w:val="00A363A5"/>
    <w:rsid w:val="00A418CC"/>
    <w:rsid w:val="00A426EE"/>
    <w:rsid w:val="00A44C4B"/>
    <w:rsid w:val="00A53A6C"/>
    <w:rsid w:val="00A55A5A"/>
    <w:rsid w:val="00A57094"/>
    <w:rsid w:val="00A643C1"/>
    <w:rsid w:val="00A65D2D"/>
    <w:rsid w:val="00A82AC9"/>
    <w:rsid w:val="00A94F77"/>
    <w:rsid w:val="00AB07FA"/>
    <w:rsid w:val="00AE0615"/>
    <w:rsid w:val="00B01F87"/>
    <w:rsid w:val="00B11955"/>
    <w:rsid w:val="00B258E2"/>
    <w:rsid w:val="00B310A3"/>
    <w:rsid w:val="00B372E6"/>
    <w:rsid w:val="00B42A46"/>
    <w:rsid w:val="00B47105"/>
    <w:rsid w:val="00B56D00"/>
    <w:rsid w:val="00B87446"/>
    <w:rsid w:val="00B9046D"/>
    <w:rsid w:val="00BB0394"/>
    <w:rsid w:val="00BD44DE"/>
    <w:rsid w:val="00BE7744"/>
    <w:rsid w:val="00BF75C0"/>
    <w:rsid w:val="00C00E75"/>
    <w:rsid w:val="00C039D7"/>
    <w:rsid w:val="00C05E2B"/>
    <w:rsid w:val="00C068E8"/>
    <w:rsid w:val="00C1020D"/>
    <w:rsid w:val="00C1299A"/>
    <w:rsid w:val="00C30075"/>
    <w:rsid w:val="00C4200E"/>
    <w:rsid w:val="00C57F29"/>
    <w:rsid w:val="00C61A47"/>
    <w:rsid w:val="00C63CD3"/>
    <w:rsid w:val="00C72659"/>
    <w:rsid w:val="00C91B62"/>
    <w:rsid w:val="00C923E3"/>
    <w:rsid w:val="00C96680"/>
    <w:rsid w:val="00C96890"/>
    <w:rsid w:val="00C9788D"/>
    <w:rsid w:val="00CC240B"/>
    <w:rsid w:val="00CC3AB5"/>
    <w:rsid w:val="00CC3C3C"/>
    <w:rsid w:val="00CD3422"/>
    <w:rsid w:val="00CF3C48"/>
    <w:rsid w:val="00D00DF3"/>
    <w:rsid w:val="00D11B33"/>
    <w:rsid w:val="00D20F34"/>
    <w:rsid w:val="00D272AA"/>
    <w:rsid w:val="00D342EA"/>
    <w:rsid w:val="00D554C3"/>
    <w:rsid w:val="00D93AB3"/>
    <w:rsid w:val="00DA38AA"/>
    <w:rsid w:val="00DB350C"/>
    <w:rsid w:val="00DC1704"/>
    <w:rsid w:val="00DC2EDF"/>
    <w:rsid w:val="00DE05FF"/>
    <w:rsid w:val="00DE0FE7"/>
    <w:rsid w:val="00DF35A1"/>
    <w:rsid w:val="00DF3822"/>
    <w:rsid w:val="00E23BBD"/>
    <w:rsid w:val="00E27367"/>
    <w:rsid w:val="00E27F90"/>
    <w:rsid w:val="00E37A28"/>
    <w:rsid w:val="00E4768A"/>
    <w:rsid w:val="00E50068"/>
    <w:rsid w:val="00E51E78"/>
    <w:rsid w:val="00E57BBF"/>
    <w:rsid w:val="00E609CD"/>
    <w:rsid w:val="00E60E5D"/>
    <w:rsid w:val="00E63E40"/>
    <w:rsid w:val="00E713EE"/>
    <w:rsid w:val="00EA5954"/>
    <w:rsid w:val="00EB3F51"/>
    <w:rsid w:val="00EB7243"/>
    <w:rsid w:val="00EC34A6"/>
    <w:rsid w:val="00EC6771"/>
    <w:rsid w:val="00EE0A41"/>
    <w:rsid w:val="00EE0E6A"/>
    <w:rsid w:val="00EE733B"/>
    <w:rsid w:val="00EF507E"/>
    <w:rsid w:val="00EF5F1C"/>
    <w:rsid w:val="00F05775"/>
    <w:rsid w:val="00F07B26"/>
    <w:rsid w:val="00F139BC"/>
    <w:rsid w:val="00F15C98"/>
    <w:rsid w:val="00F22B08"/>
    <w:rsid w:val="00F32C39"/>
    <w:rsid w:val="00F44726"/>
    <w:rsid w:val="00F46014"/>
    <w:rsid w:val="00F54BE6"/>
    <w:rsid w:val="00F61821"/>
    <w:rsid w:val="00F91BC0"/>
    <w:rsid w:val="00F91F74"/>
    <w:rsid w:val="00F937CF"/>
    <w:rsid w:val="00F94174"/>
    <w:rsid w:val="00FB3935"/>
    <w:rsid w:val="00FC35AC"/>
    <w:rsid w:val="00FD265E"/>
    <w:rsid w:val="00FD7076"/>
    <w:rsid w:val="00FE7418"/>
    <w:rsid w:val="00FF2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47F51C5"/>
  <w15:docId w15:val="{9F63A6A2-63C1-4FB6-BFDE-F9A7770B5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26E"/>
    <w:pPr>
      <w:suppressAutoHyphens/>
    </w:pPr>
    <w:rPr>
      <w:lang w:eastAsia="ar-SA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/>
      <w:i w:val="0"/>
      <w:position w:val="0"/>
      <w:sz w:val="22"/>
      <w:szCs w:val="22"/>
      <w:vertAlign w:val="baseli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sz w:val="22"/>
      <w:szCs w:val="22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eastAsia="HiraginoSans-W3"/>
      <w:kern w:val="1"/>
      <w:lang w:val="pl-PL" w:eastAsia="pl-PL" w:bidi="pl-P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b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/>
      <w:b w:val="0"/>
      <w:i w:val="0"/>
      <w:sz w:val="16"/>
      <w:szCs w:val="16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b/>
      <w:color w:val="00000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Times New Roman" w:hAnsi="Symbol" w:cs="Times New Roman"/>
      <w:i w:val="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eastAsia="Times New Roman" w:hAnsi="Symbol" w:cs="Times New Roman"/>
      <w:sz w:val="28"/>
      <w:szCs w:val="28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b/>
      <w:bCs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/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/>
      <w:sz w:val="22"/>
      <w:szCs w:val="22"/>
      <w:lang w:val="pl-PL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  <w:sz w:val="22"/>
      <w:szCs w:val="22"/>
      <w:lang w:val="pl-PL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7z1">
    <w:name w:val="WW8Num17z1"/>
    <w:rPr>
      <w:rFonts w:ascii="Times New Roman" w:hAnsi="Times New Roman" w:cs="Times New Roman"/>
      <w:b w:val="0"/>
      <w:i w:val="0"/>
      <w:color w:val="000000"/>
      <w:sz w:val="20"/>
      <w:szCs w:val="22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b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u w:val="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b/>
      <w:sz w:val="22"/>
      <w:szCs w:val="22"/>
      <w:lang w:val="pl-PL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  <w:i w:val="0"/>
      <w:iCs/>
      <w:color w:val="000000"/>
      <w:spacing w:val="-4"/>
      <w:sz w:val="22"/>
      <w:szCs w:val="22"/>
      <w:vertAlign w:val="superscript"/>
      <w:lang w:val="pl-PL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Domylnaczcionkaakapitu1">
    <w:name w:val="Domyślna czcionka akapitu1"/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Cambria" w:eastAsia="Times New Roman" w:hAnsi="Cambria" w:cs="Times New Roman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rPr>
      <w:rFonts w:ascii="Times New Roman" w:eastAsia="Times New Roman" w:hAnsi="Times New Roman" w:cs="Times New Roman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customStyle="1" w:styleId="FontStyle36">
    <w:name w:val="Font Style36"/>
    <w:rPr>
      <w:rFonts w:ascii="Times New Roman" w:hAnsi="Times New Roman" w:cs="Times New Roman"/>
      <w:sz w:val="16"/>
      <w:szCs w:val="16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styleId="Hipercze">
    <w:name w:val="Hyperlink"/>
    <w:rPr>
      <w:color w:val="000080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wcity31">
    <w:name w:val="Tekst podstawowy wcięty 31"/>
    <w:basedOn w:val="Normalny"/>
    <w:pPr>
      <w:ind w:left="561" w:hanging="374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Akapitzlist">
    <w:name w:val="List Paragraph"/>
    <w:aliases w:val="Obiekt,List Paragraph1,Akapit normalny,Podsis rysunku,List Paragraph2,List Paragraph21,CW_Lista,normalny tekst,Akapit z listą BS"/>
    <w:basedOn w:val="Normalny"/>
    <w:qFormat/>
    <w:pPr>
      <w:ind w:left="708"/>
    </w:pPr>
  </w:style>
  <w:style w:type="paragraph" w:styleId="Tekstprzypisudolnego">
    <w:name w:val="footnote text"/>
    <w:basedOn w:val="Normalny"/>
    <w:pPr>
      <w:ind w:left="720" w:hanging="720"/>
      <w:jc w:val="both"/>
    </w:pPr>
    <w:rPr>
      <w:rFonts w:eastAsia="Calibri"/>
    </w:rPr>
  </w:style>
  <w:style w:type="paragraph" w:styleId="NormalnyWeb">
    <w:name w:val="Normal (Web)"/>
    <w:basedOn w:val="Normalny"/>
    <w:pPr>
      <w:spacing w:before="280" w:after="280"/>
    </w:pPr>
    <w:rPr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</w:style>
  <w:style w:type="paragraph" w:styleId="Bezodstpw">
    <w:name w:val="No Spacing"/>
    <w:link w:val="BezodstpwZnak"/>
    <w:uiPriority w:val="1"/>
    <w:qFormat/>
    <w:pPr>
      <w:suppressAutoHyphens/>
    </w:pPr>
    <w:rPr>
      <w:lang w:eastAsia="ar-SA"/>
    </w:rPr>
  </w:style>
  <w:style w:type="paragraph" w:customStyle="1" w:styleId="Tekstprzypisudolnego1">
    <w:name w:val="Tekst przypisu dolnego1"/>
    <w:basedOn w:val="Normalny"/>
    <w:pPr>
      <w:ind w:left="720" w:hanging="720"/>
      <w:jc w:val="both"/>
    </w:pPr>
    <w:rPr>
      <w:rFonts w:eastAsia="Calibri"/>
      <w:lang w:val="en-US"/>
    </w:rPr>
  </w:style>
  <w:style w:type="paragraph" w:customStyle="1" w:styleId="NormalnyWeb1">
    <w:name w:val="Normalny (Web)1"/>
    <w:basedOn w:val="Normalny"/>
    <w:pPr>
      <w:spacing w:before="100" w:after="100"/>
    </w:pPr>
    <w:rPr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747A7"/>
    <w:rPr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7C713F"/>
    <w:rPr>
      <w:lang w:eastAsia="ar-SA"/>
    </w:rPr>
  </w:style>
  <w:style w:type="paragraph" w:customStyle="1" w:styleId="Akapitzlist2">
    <w:name w:val="Akapit z listą2"/>
    <w:aliases w:val="L1,Numerowanie,List Paragraph,2 heading,A_wyliczenie,K-P_odwolanie,Akapit z listą5,maz_wyliczenie,opis dzialania"/>
    <w:basedOn w:val="Normalny"/>
    <w:uiPriority w:val="34"/>
    <w:qFormat/>
    <w:rsid w:val="00594AFB"/>
    <w:pPr>
      <w:suppressAutoHyphens w:val="0"/>
      <w:ind w:left="708"/>
    </w:pPr>
    <w:rPr>
      <w:rFonts w:ascii="Calibri" w:hAnsi="Calibri"/>
      <w:sz w:val="22"/>
      <w:szCs w:val="2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181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71810"/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97181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1810"/>
    <w:rPr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971810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6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49F6E-19FF-42E4-86F2-47F717BC9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3</Pages>
  <Words>1053</Words>
  <Characters>6321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7360</CharactersWithSpaces>
  <SharedDoc>false</SharedDoc>
  <HLinks>
    <vt:vector size="12" baseType="variant">
      <vt:variant>
        <vt:i4>4849740</vt:i4>
      </vt:variant>
      <vt:variant>
        <vt:i4>11</vt:i4>
      </vt:variant>
      <vt:variant>
        <vt:i4>0</vt:i4>
      </vt:variant>
      <vt:variant>
        <vt:i4>5</vt:i4>
      </vt:variant>
      <vt:variant>
        <vt:lpwstr>https://www.ceidg.gov.pl/</vt:lpwstr>
      </vt:variant>
      <vt:variant>
        <vt:lpwstr/>
      </vt:variant>
      <vt:variant>
        <vt:i4>7274552</vt:i4>
      </vt:variant>
      <vt:variant>
        <vt:i4>8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lkaluza</dc:creator>
  <cp:lastModifiedBy>Iwona Franki</cp:lastModifiedBy>
  <cp:revision>41</cp:revision>
  <cp:lastPrinted>2025-03-11T12:41:00Z</cp:lastPrinted>
  <dcterms:created xsi:type="dcterms:W3CDTF">2024-01-29T10:55:00Z</dcterms:created>
  <dcterms:modified xsi:type="dcterms:W3CDTF">2025-07-02T07:32:00Z</dcterms:modified>
</cp:coreProperties>
</file>